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F986E45" w14:textId="77777777" w:rsidR="00936099" w:rsidRPr="001B5E3D" w:rsidRDefault="0040539D" w:rsidP="00936099">
      <w:pPr>
        <w:tabs>
          <w:tab w:val="left" w:pos="204"/>
          <w:tab w:val="left" w:pos="720"/>
        </w:tabs>
        <w:autoSpaceDE w:val="0"/>
        <w:autoSpaceDN w:val="0"/>
        <w:adjustRightInd w:val="0"/>
        <w:spacing w:line="232" w:lineRule="exact"/>
        <w:jc w:val="center"/>
        <w:rPr>
          <w:rFonts w:ascii="Calibri" w:hAnsi="Calibri" w:cs="Arial"/>
          <w:b/>
          <w:sz w:val="22"/>
          <w:szCs w:val="22"/>
        </w:rPr>
      </w:pPr>
      <w:bookmarkStart w:id="0" w:name="Anexo_II"/>
      <w:r w:rsidRPr="001B5E3D">
        <w:rPr>
          <w:rFonts w:ascii="Calibri" w:hAnsi="Calibri" w:cs="Arial"/>
          <w:b/>
          <w:sz w:val="22"/>
          <w:szCs w:val="22"/>
        </w:rPr>
        <w:t>ANEXO I</w:t>
      </w:r>
    </w:p>
    <w:p w14:paraId="75CB37FD" w14:textId="689DD9EF" w:rsidR="00936099" w:rsidRPr="001B5E3D" w:rsidRDefault="00936099" w:rsidP="00936099">
      <w:pPr>
        <w:pStyle w:val="Ttulo8"/>
        <w:numPr>
          <w:ilvl w:val="0"/>
          <w:numId w:val="0"/>
        </w:numPr>
        <w:tabs>
          <w:tab w:val="left" w:pos="204"/>
          <w:tab w:val="left" w:pos="720"/>
        </w:tabs>
        <w:autoSpaceDE w:val="0"/>
        <w:autoSpaceDN w:val="0"/>
        <w:adjustRightInd w:val="0"/>
        <w:spacing w:line="232" w:lineRule="exact"/>
        <w:rPr>
          <w:rFonts w:ascii="Calibri" w:hAnsi="Calibri" w:cs="Arial"/>
          <w:bCs w:val="0"/>
          <w:szCs w:val="22"/>
        </w:rPr>
      </w:pPr>
      <w:r w:rsidRPr="001B5E3D">
        <w:rPr>
          <w:rFonts w:ascii="Calibri" w:hAnsi="Calibri" w:cs="Arial"/>
          <w:bCs w:val="0"/>
          <w:szCs w:val="22"/>
        </w:rPr>
        <w:t xml:space="preserve">PREGÃO PRESENCIAL Nº </w:t>
      </w:r>
      <w:r w:rsidR="000B4FB6">
        <w:rPr>
          <w:rFonts w:ascii="Calibri" w:hAnsi="Calibri" w:cs="Arial"/>
          <w:bCs w:val="0"/>
          <w:szCs w:val="22"/>
        </w:rPr>
        <w:t>0</w:t>
      </w:r>
      <w:r w:rsidR="00DD4C8A">
        <w:rPr>
          <w:rFonts w:ascii="Calibri" w:hAnsi="Calibri" w:cs="Arial"/>
          <w:bCs w:val="0"/>
          <w:szCs w:val="22"/>
        </w:rPr>
        <w:t>308</w:t>
      </w:r>
      <w:r w:rsidR="001E031D">
        <w:rPr>
          <w:rFonts w:ascii="Calibri" w:hAnsi="Calibri" w:cs="Arial"/>
          <w:bCs w:val="0"/>
          <w:szCs w:val="22"/>
        </w:rPr>
        <w:t>/2020</w:t>
      </w:r>
    </w:p>
    <w:p w14:paraId="102FD1EF" w14:textId="77777777" w:rsidR="00FD399C" w:rsidRPr="001B5E3D" w:rsidRDefault="00FD399C" w:rsidP="00FD399C">
      <w:pPr>
        <w:jc w:val="center"/>
        <w:rPr>
          <w:rFonts w:ascii="Calibri" w:hAnsi="Calibri"/>
          <w:b/>
          <w:sz w:val="22"/>
          <w:szCs w:val="22"/>
        </w:rPr>
      </w:pPr>
      <w:r w:rsidRPr="001B5E3D">
        <w:rPr>
          <w:rFonts w:ascii="Calibri" w:hAnsi="Calibri"/>
          <w:b/>
          <w:sz w:val="22"/>
          <w:szCs w:val="22"/>
        </w:rPr>
        <w:t>TERMO DE REFERÊNCIA</w:t>
      </w:r>
    </w:p>
    <w:p w14:paraId="15957C64" w14:textId="77777777" w:rsidR="00936099" w:rsidRPr="001B5E3D" w:rsidRDefault="00936099" w:rsidP="00936099">
      <w:pPr>
        <w:pStyle w:val="Legenda1"/>
        <w:suppressAutoHyphens/>
        <w:autoSpaceDE w:val="0"/>
        <w:autoSpaceDN w:val="0"/>
        <w:adjustRightInd w:val="0"/>
        <w:spacing w:line="232" w:lineRule="exact"/>
        <w:rPr>
          <w:rFonts w:ascii="Calibri" w:hAnsi="Calibri" w:cs="Arial"/>
          <w:bCs/>
          <w:sz w:val="22"/>
          <w:szCs w:val="22"/>
        </w:rPr>
      </w:pPr>
    </w:p>
    <w:p w14:paraId="22D1D582" w14:textId="4A40ACE2" w:rsidR="001B5E3D" w:rsidRPr="001B5E3D" w:rsidRDefault="00CF1E3F" w:rsidP="00CF1E3F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1 </w:t>
      </w:r>
      <w:r w:rsidR="001B5E3D" w:rsidRPr="001B5E3D">
        <w:rPr>
          <w:rFonts w:ascii="Calibri" w:hAnsi="Calibri" w:cs="Arial"/>
          <w:b/>
          <w:sz w:val="22"/>
          <w:szCs w:val="22"/>
        </w:rPr>
        <w:t xml:space="preserve">OBJETO: </w:t>
      </w:r>
      <w:r w:rsidR="001A695B">
        <w:rPr>
          <w:rFonts w:ascii="Calibri" w:hAnsi="Calibri" w:cs="Arial"/>
          <w:sz w:val="22"/>
          <w:szCs w:val="22"/>
        </w:rPr>
        <w:t>C</w:t>
      </w:r>
      <w:r w:rsidR="000B4FB6">
        <w:rPr>
          <w:rFonts w:ascii="Calibri" w:hAnsi="Calibri" w:cs="Arial"/>
          <w:sz w:val="22"/>
          <w:szCs w:val="22"/>
        </w:rPr>
        <w:t>ontratação de Empresas Especializadas em Manutenção de V</w:t>
      </w:r>
      <w:r w:rsidR="001A695B" w:rsidRPr="001A695B">
        <w:rPr>
          <w:rFonts w:ascii="Calibri" w:hAnsi="Calibri" w:cs="Arial"/>
          <w:sz w:val="22"/>
          <w:szCs w:val="22"/>
        </w:rPr>
        <w:t xml:space="preserve">eículos, com </w:t>
      </w:r>
      <w:r w:rsidR="000B4FB6">
        <w:rPr>
          <w:rFonts w:ascii="Calibri" w:hAnsi="Calibri" w:cs="Arial"/>
          <w:sz w:val="22"/>
          <w:szCs w:val="22"/>
        </w:rPr>
        <w:t xml:space="preserve">Fornecimento de Peças, Filtros, Lubrificantes; e Serviços de Lavação </w:t>
      </w:r>
      <w:proofErr w:type="gramStart"/>
      <w:r w:rsidR="000B4FB6">
        <w:rPr>
          <w:rFonts w:ascii="Calibri" w:hAnsi="Calibri" w:cs="Arial"/>
          <w:sz w:val="22"/>
          <w:szCs w:val="22"/>
        </w:rPr>
        <w:t>para  a</w:t>
      </w:r>
      <w:proofErr w:type="gramEnd"/>
      <w:r w:rsidR="000B4FB6">
        <w:rPr>
          <w:rFonts w:ascii="Calibri" w:hAnsi="Calibri" w:cs="Arial"/>
          <w:sz w:val="22"/>
          <w:szCs w:val="22"/>
        </w:rPr>
        <w:t xml:space="preserve"> Frota de V</w:t>
      </w:r>
      <w:r w:rsidR="001A695B" w:rsidRPr="001A695B">
        <w:rPr>
          <w:rFonts w:ascii="Calibri" w:hAnsi="Calibri" w:cs="Arial"/>
          <w:sz w:val="22"/>
          <w:szCs w:val="22"/>
        </w:rPr>
        <w:t>eículos d</w:t>
      </w:r>
      <w:r w:rsidR="000B4FB6">
        <w:rPr>
          <w:rFonts w:ascii="Calibri" w:hAnsi="Calibri" w:cs="Arial"/>
          <w:sz w:val="22"/>
          <w:szCs w:val="22"/>
        </w:rPr>
        <w:t>a</w:t>
      </w:r>
      <w:r w:rsidR="001A695B" w:rsidRPr="001A695B">
        <w:rPr>
          <w:rFonts w:ascii="Calibri" w:hAnsi="Calibri" w:cs="Arial"/>
          <w:sz w:val="22"/>
          <w:szCs w:val="22"/>
        </w:rPr>
        <w:t xml:space="preserve"> </w:t>
      </w:r>
      <w:r w:rsidR="000B4FB6">
        <w:rPr>
          <w:rFonts w:ascii="Calibri" w:hAnsi="Calibri" w:cs="Arial"/>
          <w:sz w:val="22"/>
          <w:szCs w:val="22"/>
        </w:rPr>
        <w:t>UDESC ALTO VALE</w:t>
      </w:r>
      <w:r w:rsidR="001A695B" w:rsidRPr="001A695B">
        <w:rPr>
          <w:rFonts w:ascii="Calibri" w:hAnsi="Calibri" w:cs="Arial"/>
          <w:sz w:val="22"/>
          <w:szCs w:val="22"/>
        </w:rPr>
        <w:t>.</w:t>
      </w:r>
    </w:p>
    <w:p w14:paraId="66F89326" w14:textId="77777777" w:rsidR="001B5E3D" w:rsidRPr="001B5E3D" w:rsidRDefault="001B5E3D" w:rsidP="001B5E3D">
      <w:pPr>
        <w:jc w:val="both"/>
        <w:rPr>
          <w:rFonts w:ascii="Calibri" w:hAnsi="Calibri" w:cs="Arial"/>
          <w:b/>
          <w:sz w:val="22"/>
          <w:szCs w:val="22"/>
        </w:rPr>
      </w:pPr>
    </w:p>
    <w:p w14:paraId="6931F81C" w14:textId="77777777" w:rsidR="007B392C" w:rsidRPr="001B5E3D" w:rsidRDefault="00CF1E3F" w:rsidP="00CF1E3F">
      <w:pPr>
        <w:jc w:val="both"/>
        <w:rPr>
          <w:rFonts w:ascii="Calibri" w:hAnsi="Calibri" w:cs="Calibri"/>
          <w:b/>
          <w:sz w:val="22"/>
          <w:szCs w:val="22"/>
          <w:lang w:val="pt-PT"/>
        </w:rPr>
      </w:pPr>
      <w:r>
        <w:rPr>
          <w:rFonts w:ascii="Calibri" w:hAnsi="Calibri" w:cs="Calibri"/>
          <w:b/>
          <w:sz w:val="22"/>
          <w:szCs w:val="22"/>
          <w:lang w:val="pt-PT"/>
        </w:rPr>
        <w:t xml:space="preserve">2 </w:t>
      </w:r>
      <w:r w:rsidR="001B5E3D" w:rsidRPr="001B5E3D">
        <w:rPr>
          <w:rFonts w:ascii="Calibri" w:hAnsi="Calibri" w:cs="Calibri"/>
          <w:b/>
          <w:sz w:val="22"/>
          <w:szCs w:val="22"/>
          <w:lang w:val="pt-PT"/>
        </w:rPr>
        <w:t>QUADRO QUANTITATIVO</w:t>
      </w:r>
      <w:r>
        <w:rPr>
          <w:rFonts w:ascii="Calibri" w:hAnsi="Calibri" w:cs="Calibri"/>
          <w:b/>
          <w:sz w:val="22"/>
          <w:szCs w:val="22"/>
          <w:lang w:val="pt-PT"/>
        </w:rPr>
        <w:t xml:space="preserve"> E ESPECIFICAÇÕES</w:t>
      </w:r>
      <w:r w:rsidR="00433B44">
        <w:rPr>
          <w:rFonts w:ascii="Calibri" w:hAnsi="Calibri" w:cs="Calibri"/>
          <w:b/>
          <w:sz w:val="22"/>
          <w:szCs w:val="22"/>
          <w:lang w:val="pt-PT"/>
        </w:rPr>
        <w:t>:</w:t>
      </w:r>
      <w:r>
        <w:rPr>
          <w:rFonts w:ascii="Calibri" w:hAnsi="Calibri" w:cs="Calibri"/>
          <w:b/>
          <w:sz w:val="22"/>
          <w:szCs w:val="22"/>
          <w:lang w:val="pt-PT"/>
        </w:rPr>
        <w:t xml:space="preserve"> </w:t>
      </w:r>
      <w:r w:rsidRPr="001B5E3D">
        <w:rPr>
          <w:rFonts w:ascii="Calibri" w:hAnsi="Calibri" w:cs="Calibri"/>
          <w:b/>
          <w:sz w:val="22"/>
          <w:szCs w:val="22"/>
          <w:lang w:val="pt-PT"/>
        </w:rPr>
        <w:t xml:space="preserve"> </w:t>
      </w:r>
      <w:r>
        <w:rPr>
          <w:rFonts w:ascii="Calibri" w:hAnsi="Calibri" w:cs="Calibri"/>
          <w:sz w:val="22"/>
          <w:szCs w:val="22"/>
          <w:lang w:val="pt-PT"/>
        </w:rPr>
        <w:t xml:space="preserve">As quantidades, especificações e valores máximos estão detalhadas no Anexo II - </w:t>
      </w:r>
      <w:r w:rsidRPr="00CF1E3F">
        <w:rPr>
          <w:rFonts w:ascii="Calibri" w:hAnsi="Calibri" w:cs="Calibri"/>
          <w:sz w:val="22"/>
          <w:szCs w:val="22"/>
          <w:lang w:val="pt-PT"/>
        </w:rPr>
        <w:t>Quadro de Quantitativo(s) e Especificação(ões) Mínima(s) do(s) Item(s)</w:t>
      </w:r>
      <w:r w:rsidR="00B966A1">
        <w:rPr>
          <w:rFonts w:ascii="Calibri" w:hAnsi="Calibri" w:cs="Calibri"/>
          <w:sz w:val="22"/>
          <w:szCs w:val="22"/>
          <w:lang w:val="pt-PT"/>
        </w:rPr>
        <w:t xml:space="preserve">. </w:t>
      </w:r>
      <w:r w:rsidR="00D13847">
        <w:rPr>
          <w:rFonts w:ascii="Calibri" w:hAnsi="Calibri" w:cs="Calibri"/>
          <w:sz w:val="22"/>
          <w:szCs w:val="22"/>
          <w:lang w:val="pt-PT"/>
        </w:rPr>
        <w:t xml:space="preserve">Na elaboração da proposta, devem ser consideradas </w:t>
      </w:r>
      <w:r>
        <w:rPr>
          <w:rFonts w:ascii="Calibri" w:hAnsi="Calibri" w:cs="Calibri"/>
          <w:sz w:val="22"/>
          <w:szCs w:val="22"/>
          <w:lang w:val="pt-PT"/>
        </w:rPr>
        <w:t>as características mecânicas</w:t>
      </w:r>
      <w:r w:rsidR="00D13847">
        <w:rPr>
          <w:rFonts w:ascii="Calibri" w:hAnsi="Calibri" w:cs="Calibri"/>
          <w:sz w:val="22"/>
          <w:szCs w:val="22"/>
          <w:lang w:val="pt-PT"/>
        </w:rPr>
        <w:t xml:space="preserve"> da frota da </w:t>
      </w:r>
      <w:r w:rsidR="001E031D">
        <w:rPr>
          <w:rFonts w:ascii="Calibri" w:hAnsi="Calibri" w:cs="Calibri"/>
          <w:sz w:val="22"/>
          <w:szCs w:val="22"/>
          <w:lang w:val="pt-PT"/>
        </w:rPr>
        <w:t>UDESC/Alto Vale</w:t>
      </w:r>
      <w:r>
        <w:rPr>
          <w:rFonts w:ascii="Calibri" w:hAnsi="Calibri" w:cs="Calibri"/>
          <w:sz w:val="22"/>
          <w:szCs w:val="22"/>
          <w:lang w:val="pt-PT"/>
        </w:rPr>
        <w:t>, conforme Item 2.2</w:t>
      </w:r>
      <w:r w:rsidR="00D13847">
        <w:rPr>
          <w:rFonts w:ascii="Calibri" w:hAnsi="Calibri" w:cs="Calibri"/>
          <w:sz w:val="22"/>
          <w:szCs w:val="22"/>
          <w:lang w:val="pt-PT"/>
        </w:rPr>
        <w:t xml:space="preserve"> deste anexo.</w:t>
      </w:r>
    </w:p>
    <w:p w14:paraId="3D084C2C" w14:textId="77777777" w:rsidR="001B5E3D" w:rsidRPr="001B5E3D" w:rsidRDefault="001B5E3D" w:rsidP="001B5E3D">
      <w:pPr>
        <w:jc w:val="both"/>
        <w:rPr>
          <w:rFonts w:ascii="Calibri" w:hAnsi="Calibri" w:cs="Arial"/>
          <w:sz w:val="22"/>
          <w:szCs w:val="22"/>
          <w:lang w:eastAsia="pt-BR"/>
        </w:rPr>
      </w:pPr>
      <w:r w:rsidRPr="001B5E3D">
        <w:rPr>
          <w:rFonts w:ascii="Calibri" w:hAnsi="Calibri" w:cs="Arial"/>
          <w:b/>
          <w:sz w:val="22"/>
          <w:szCs w:val="22"/>
          <w:lang w:eastAsia="pt-BR"/>
        </w:rPr>
        <w:t>2.1</w:t>
      </w:r>
      <w:r w:rsidRPr="001B5E3D">
        <w:rPr>
          <w:rFonts w:ascii="Calibri" w:hAnsi="Calibri" w:cs="Arial"/>
          <w:sz w:val="22"/>
          <w:szCs w:val="22"/>
          <w:lang w:eastAsia="pt-BR"/>
        </w:rPr>
        <w:t xml:space="preserve"> O valor estimado para ser gasto em peças e acessórios</w:t>
      </w:r>
      <w:r w:rsidR="0011525E">
        <w:rPr>
          <w:rFonts w:ascii="Calibri" w:hAnsi="Calibri" w:cs="Arial"/>
          <w:sz w:val="22"/>
          <w:szCs w:val="22"/>
          <w:lang w:eastAsia="pt-BR"/>
        </w:rPr>
        <w:t xml:space="preserve"> não especificados no</w:t>
      </w:r>
      <w:r w:rsidR="00CF1E3F">
        <w:rPr>
          <w:rFonts w:ascii="Calibri" w:hAnsi="Calibri" w:cs="Arial"/>
          <w:sz w:val="22"/>
          <w:szCs w:val="22"/>
          <w:lang w:eastAsia="pt-BR"/>
        </w:rPr>
        <w:t xml:space="preserve"> Anexo II - </w:t>
      </w:r>
      <w:r w:rsidR="00CF1E3F" w:rsidRPr="00CF1E3F">
        <w:rPr>
          <w:rFonts w:ascii="Calibri" w:hAnsi="Calibri" w:cs="Calibri"/>
          <w:sz w:val="22"/>
          <w:szCs w:val="22"/>
          <w:lang w:val="pt-PT"/>
        </w:rPr>
        <w:t xml:space="preserve">Quadro de </w:t>
      </w:r>
      <w:proofErr w:type="gramStart"/>
      <w:r w:rsidR="00CF1E3F" w:rsidRPr="00CF1E3F">
        <w:rPr>
          <w:rFonts w:ascii="Calibri" w:hAnsi="Calibri" w:cs="Calibri"/>
          <w:sz w:val="22"/>
          <w:szCs w:val="22"/>
          <w:lang w:val="pt-PT"/>
        </w:rPr>
        <w:t>Quantitativo(</w:t>
      </w:r>
      <w:proofErr w:type="gramEnd"/>
      <w:r w:rsidR="00CF1E3F" w:rsidRPr="00CF1E3F">
        <w:rPr>
          <w:rFonts w:ascii="Calibri" w:hAnsi="Calibri" w:cs="Calibri"/>
          <w:sz w:val="22"/>
          <w:szCs w:val="22"/>
          <w:lang w:val="pt-PT"/>
        </w:rPr>
        <w:t xml:space="preserve">s) e </w:t>
      </w:r>
      <w:r w:rsidR="00CF1E3F" w:rsidRPr="0037394E">
        <w:rPr>
          <w:rFonts w:ascii="Calibri" w:hAnsi="Calibri" w:cs="Calibri"/>
          <w:sz w:val="22"/>
          <w:szCs w:val="22"/>
          <w:lang w:val="pt-PT"/>
        </w:rPr>
        <w:t>Especificação(ões) Mínima(s) do(s) Item(s)</w:t>
      </w:r>
      <w:r w:rsidRPr="0037394E">
        <w:rPr>
          <w:rFonts w:ascii="Calibri" w:hAnsi="Calibri" w:cs="Arial"/>
          <w:sz w:val="22"/>
          <w:szCs w:val="22"/>
          <w:lang w:eastAsia="pt-BR"/>
        </w:rPr>
        <w:t xml:space="preserve">  é de R$ </w:t>
      </w:r>
      <w:r w:rsidR="0011525E" w:rsidRPr="0037394E">
        <w:rPr>
          <w:rFonts w:ascii="Calibri" w:hAnsi="Calibri" w:cs="Arial"/>
          <w:sz w:val="22"/>
          <w:szCs w:val="22"/>
          <w:lang w:eastAsia="pt-BR"/>
        </w:rPr>
        <w:t>20</w:t>
      </w:r>
      <w:r w:rsidRPr="0037394E">
        <w:rPr>
          <w:rFonts w:ascii="Calibri" w:hAnsi="Calibri" w:cs="Arial"/>
          <w:sz w:val="22"/>
          <w:szCs w:val="22"/>
          <w:lang w:eastAsia="pt-BR"/>
        </w:rPr>
        <w:t>.000,00</w:t>
      </w:r>
      <w:r w:rsidR="0011525E" w:rsidRPr="0037394E">
        <w:rPr>
          <w:rFonts w:ascii="Calibri" w:hAnsi="Calibri" w:cs="Arial"/>
          <w:sz w:val="22"/>
          <w:szCs w:val="22"/>
          <w:lang w:eastAsia="pt-BR"/>
        </w:rPr>
        <w:t xml:space="preserve"> para o Lote 1 – Manutenção de veículos Leves, e de R$ 15.000,00 para p Lote 2 – Manutenção de Veículos Pesados</w:t>
      </w:r>
      <w:r w:rsidR="0011525E">
        <w:rPr>
          <w:rFonts w:ascii="Calibri" w:hAnsi="Calibri" w:cs="Arial"/>
          <w:sz w:val="22"/>
          <w:szCs w:val="22"/>
          <w:lang w:eastAsia="pt-BR"/>
        </w:rPr>
        <w:t>. Em</w:t>
      </w:r>
      <w:r w:rsidRPr="001B5E3D">
        <w:rPr>
          <w:rFonts w:ascii="Calibri" w:hAnsi="Calibri" w:cs="Arial"/>
          <w:sz w:val="22"/>
          <w:szCs w:val="22"/>
          <w:lang w:eastAsia="pt-BR"/>
        </w:rPr>
        <w:t xml:space="preserve"> vista que a contratação será para manutenção preventiva e corretiva da frota do </w:t>
      </w:r>
      <w:r w:rsidR="001E031D">
        <w:rPr>
          <w:rFonts w:ascii="Calibri" w:hAnsi="Calibri" w:cs="Calibri"/>
          <w:sz w:val="22"/>
          <w:szCs w:val="22"/>
          <w:lang w:val="pt-PT"/>
        </w:rPr>
        <w:t>UDESC/Alto Vale</w:t>
      </w:r>
      <w:r w:rsidRPr="001B5E3D">
        <w:rPr>
          <w:rFonts w:ascii="Calibri" w:hAnsi="Calibri" w:cs="Arial"/>
          <w:sz w:val="22"/>
          <w:szCs w:val="22"/>
          <w:lang w:eastAsia="pt-BR"/>
        </w:rPr>
        <w:t>, sendo imprevisível estabelecer a quantidade das peças que precisarão ser trocadas.</w:t>
      </w:r>
    </w:p>
    <w:p w14:paraId="025F1372" w14:textId="77777777" w:rsidR="001B5E3D" w:rsidRPr="001B5E3D" w:rsidRDefault="001B5E3D" w:rsidP="001B5E3D">
      <w:pPr>
        <w:jc w:val="both"/>
        <w:rPr>
          <w:rFonts w:ascii="Calibri" w:hAnsi="Calibri" w:cs="Arial"/>
          <w:sz w:val="22"/>
          <w:szCs w:val="22"/>
          <w:lang w:eastAsia="pt-BR"/>
        </w:rPr>
      </w:pPr>
    </w:p>
    <w:p w14:paraId="1479BFA1" w14:textId="77777777" w:rsidR="001B5E3D" w:rsidRPr="001B5E3D" w:rsidRDefault="001B5E3D" w:rsidP="001B5E3D">
      <w:pPr>
        <w:jc w:val="both"/>
        <w:rPr>
          <w:rFonts w:ascii="Calibri" w:hAnsi="Calibri" w:cs="Calibri"/>
          <w:sz w:val="22"/>
          <w:szCs w:val="22"/>
          <w:lang w:val="pt-PT"/>
        </w:rPr>
      </w:pPr>
      <w:r w:rsidRPr="001B5E3D">
        <w:rPr>
          <w:rFonts w:ascii="Calibri" w:hAnsi="Calibri" w:cs="Calibri"/>
          <w:b/>
          <w:sz w:val="22"/>
          <w:szCs w:val="22"/>
          <w:lang w:val="pt-PT"/>
        </w:rPr>
        <w:t>2.2</w:t>
      </w:r>
      <w:r w:rsidR="001E031D">
        <w:rPr>
          <w:rFonts w:ascii="Calibri" w:hAnsi="Calibri" w:cs="Calibri"/>
          <w:sz w:val="22"/>
          <w:szCs w:val="22"/>
          <w:lang w:val="pt-PT"/>
        </w:rPr>
        <w:t xml:space="preserve"> A frota da UDESC/Alto Vale</w:t>
      </w:r>
      <w:r w:rsidRPr="001B5E3D">
        <w:rPr>
          <w:rFonts w:ascii="Calibri" w:hAnsi="Calibri" w:cs="Calibri"/>
          <w:sz w:val="22"/>
          <w:szCs w:val="22"/>
          <w:lang w:val="pt-PT"/>
        </w:rPr>
        <w:t>, sediada na cidade de Ibirama, é composta de:</w:t>
      </w:r>
    </w:p>
    <w:tbl>
      <w:tblPr>
        <w:tblpPr w:leftFromText="141" w:rightFromText="141" w:vertAnchor="text" w:horzAnchor="margin" w:tblpX="70" w:tblpY="196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909"/>
        <w:gridCol w:w="709"/>
        <w:gridCol w:w="1134"/>
        <w:gridCol w:w="1701"/>
        <w:gridCol w:w="2552"/>
      </w:tblGrid>
      <w:tr w:rsidR="00993E32" w:rsidRPr="001B5E3D" w14:paraId="70B10D63" w14:textId="77777777" w:rsidTr="00B33C26">
        <w:trPr>
          <w:trHeight w:val="560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B93459" w14:textId="77777777" w:rsidR="00993E32" w:rsidRPr="001B5E3D" w:rsidRDefault="00993E32" w:rsidP="00993E32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B5E3D">
              <w:rPr>
                <w:rFonts w:ascii="Calibri" w:hAnsi="Calibri" w:cs="Arial"/>
                <w:b/>
                <w:sz w:val="22"/>
                <w:szCs w:val="22"/>
              </w:rPr>
              <w:t>Nº Patrimônio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19EEEE" w14:textId="77777777" w:rsidR="00993E32" w:rsidRPr="001B5E3D" w:rsidRDefault="00993E32" w:rsidP="00993E32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B5E3D">
              <w:rPr>
                <w:rFonts w:ascii="Calibri" w:hAnsi="Calibri" w:cs="Arial"/>
                <w:b/>
                <w:sz w:val="22"/>
                <w:szCs w:val="22"/>
              </w:rPr>
              <w:t xml:space="preserve">Marca/Modelo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F00DEF" w14:textId="77777777" w:rsidR="00993E32" w:rsidRPr="001B5E3D" w:rsidRDefault="00993E32" w:rsidP="00993E32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B5E3D">
              <w:rPr>
                <w:rFonts w:ascii="Calibri" w:hAnsi="Calibri" w:cs="Arial"/>
                <w:b/>
                <w:sz w:val="22"/>
                <w:szCs w:val="22"/>
              </w:rPr>
              <w:t xml:space="preserve">Ano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534BC3" w14:textId="77777777" w:rsidR="00993E32" w:rsidRPr="001B5E3D" w:rsidRDefault="00993E32" w:rsidP="00993E32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B5E3D">
              <w:rPr>
                <w:rFonts w:ascii="Calibri" w:hAnsi="Calibri" w:cs="Arial"/>
                <w:b/>
                <w:sz w:val="22"/>
                <w:szCs w:val="22"/>
              </w:rPr>
              <w:t>Placa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8E4BAE" w14:textId="77777777" w:rsidR="00993E32" w:rsidRPr="001B5E3D" w:rsidRDefault="00993E32" w:rsidP="00993E32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B5E3D">
              <w:rPr>
                <w:rFonts w:ascii="Calibri" w:hAnsi="Calibri" w:cs="Arial"/>
                <w:b/>
                <w:sz w:val="22"/>
                <w:szCs w:val="22"/>
              </w:rPr>
              <w:t>Combustível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FA5C3C" w14:textId="77777777" w:rsidR="00993E32" w:rsidRPr="001B5E3D" w:rsidRDefault="00993E32" w:rsidP="00993E32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Característica Mecânica</w:t>
            </w:r>
          </w:p>
        </w:tc>
      </w:tr>
      <w:tr w:rsidR="00993E32" w:rsidRPr="001B5E3D" w14:paraId="07EA20AC" w14:textId="77777777" w:rsidTr="00B33C26">
        <w:trPr>
          <w:trHeight w:val="483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7385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 w:cs="Arial"/>
                <w:color w:val="000000"/>
                <w:sz w:val="22"/>
                <w:szCs w:val="22"/>
              </w:rPr>
              <w:t>00128048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8629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 w:cs="Arial"/>
                <w:color w:val="000000"/>
                <w:sz w:val="22"/>
                <w:szCs w:val="22"/>
              </w:rPr>
              <w:t>GM/Zafira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D2BA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 w:cs="Arial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D88D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 w:cs="Arial"/>
                <w:color w:val="000000"/>
                <w:sz w:val="22"/>
                <w:szCs w:val="22"/>
              </w:rPr>
              <w:t>MIT 4756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6ECC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B5E3D">
              <w:rPr>
                <w:rFonts w:ascii="Calibri" w:hAnsi="Calibri" w:cs="Arial"/>
                <w:sz w:val="22"/>
                <w:szCs w:val="22"/>
              </w:rPr>
              <w:t>Álcool/Gasolina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25DC" w14:textId="77777777" w:rsidR="00993E32" w:rsidRPr="00993E32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93E32">
              <w:rPr>
                <w:rFonts w:ascii="Calibri" w:hAnsi="Calibri" w:cs="Arial"/>
                <w:b/>
                <w:sz w:val="22"/>
                <w:szCs w:val="22"/>
              </w:rPr>
              <w:t>LEVE</w:t>
            </w:r>
          </w:p>
        </w:tc>
      </w:tr>
      <w:tr w:rsidR="00993E32" w:rsidRPr="001B5E3D" w14:paraId="70D89FD9" w14:textId="77777777" w:rsidTr="00B33C26">
        <w:trPr>
          <w:trHeight w:val="483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2DB9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/>
                <w:sz w:val="22"/>
                <w:szCs w:val="22"/>
                <w:lang w:eastAsia="pt-BR"/>
              </w:rPr>
              <w:t>00185712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E9EE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/>
                <w:sz w:val="22"/>
                <w:szCs w:val="22"/>
                <w:lang w:eastAsia="pt-BR"/>
              </w:rPr>
              <w:t>Spin/GM 1.8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25B4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1B5E3D">
              <w:rPr>
                <w:rFonts w:ascii="Calibri" w:hAnsi="Calibri"/>
                <w:sz w:val="22"/>
                <w:szCs w:val="22"/>
                <w:lang w:eastAsia="pt-BR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46DA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/>
                <w:sz w:val="22"/>
                <w:szCs w:val="22"/>
                <w:lang w:eastAsia="pt-BR"/>
              </w:rPr>
              <w:t>MLE 0919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F894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B5E3D">
              <w:rPr>
                <w:rFonts w:ascii="Calibri" w:hAnsi="Calibri" w:cs="Arial"/>
                <w:sz w:val="22"/>
                <w:szCs w:val="22"/>
              </w:rPr>
              <w:t>Álcool/Gasolina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285F" w14:textId="77777777" w:rsidR="00993E32" w:rsidRPr="00993E32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93E32">
              <w:rPr>
                <w:rFonts w:ascii="Calibri" w:hAnsi="Calibri" w:cs="Arial"/>
                <w:b/>
                <w:sz w:val="22"/>
                <w:szCs w:val="22"/>
              </w:rPr>
              <w:t>LEVE</w:t>
            </w:r>
          </w:p>
        </w:tc>
      </w:tr>
      <w:tr w:rsidR="00993E32" w:rsidRPr="001B5E3D" w14:paraId="7998F90F" w14:textId="77777777" w:rsidTr="00B33C26">
        <w:trPr>
          <w:trHeight w:val="483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31C8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 w:cs="Arial"/>
                <w:color w:val="000000"/>
                <w:sz w:val="22"/>
                <w:szCs w:val="22"/>
              </w:rPr>
              <w:t>00200495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9980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/>
                <w:sz w:val="22"/>
                <w:szCs w:val="22"/>
                <w:lang w:eastAsia="pt-BR"/>
              </w:rPr>
              <w:t>Spin/GM 1.8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A728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7356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 w:cs="Arial"/>
                <w:color w:val="000000"/>
                <w:sz w:val="22"/>
                <w:szCs w:val="22"/>
              </w:rPr>
              <w:t>MML 2499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80DD" w14:textId="77777777" w:rsidR="00993E32" w:rsidRPr="001B5E3D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B5E3D">
              <w:rPr>
                <w:rFonts w:ascii="Calibri" w:hAnsi="Calibri" w:cs="Arial"/>
                <w:sz w:val="22"/>
                <w:szCs w:val="22"/>
              </w:rPr>
              <w:t>Álcool/Gasolina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50DC" w14:textId="77777777" w:rsidR="00993E32" w:rsidRPr="00993E32" w:rsidRDefault="00993E32" w:rsidP="00246575">
            <w:pPr>
              <w:spacing w:line="360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93E32">
              <w:rPr>
                <w:rFonts w:ascii="Calibri" w:hAnsi="Calibri" w:cs="Arial"/>
                <w:b/>
                <w:sz w:val="22"/>
                <w:szCs w:val="22"/>
              </w:rPr>
              <w:t>LEVE</w:t>
            </w:r>
          </w:p>
        </w:tc>
      </w:tr>
      <w:tr w:rsidR="001E031D" w:rsidRPr="001B5E3D" w14:paraId="1CB80CC4" w14:textId="77777777" w:rsidTr="00B33C26">
        <w:trPr>
          <w:trHeight w:val="483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BF4A" w14:textId="77777777" w:rsidR="001E031D" w:rsidRPr="001B5E3D" w:rsidRDefault="006E668F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00204266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6A0C" w14:textId="77777777" w:rsidR="001E031D" w:rsidRPr="001B5E3D" w:rsidRDefault="001E031D" w:rsidP="00246575">
            <w:pPr>
              <w:spacing w:line="360" w:lineRule="auto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sz w:val="22"/>
                <w:szCs w:val="22"/>
                <w:lang w:eastAsia="pt-BR"/>
              </w:rPr>
              <w:t>Spin</w:t>
            </w:r>
            <w:r w:rsidR="006E668F">
              <w:rPr>
                <w:rFonts w:ascii="Calibri" w:hAnsi="Calibri"/>
                <w:sz w:val="22"/>
                <w:szCs w:val="22"/>
                <w:lang w:eastAsia="pt-BR"/>
              </w:rPr>
              <w:t>/GM 1.8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4B6A" w14:textId="77777777" w:rsidR="001E031D" w:rsidRPr="001B5E3D" w:rsidRDefault="001E031D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016A" w14:textId="77777777" w:rsidR="001E031D" w:rsidRPr="001B5E3D" w:rsidRDefault="006E668F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RAB 7487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2C88" w14:textId="77777777" w:rsidR="001E031D" w:rsidRPr="001B5E3D" w:rsidRDefault="006E668F" w:rsidP="00246575">
            <w:pPr>
              <w:spacing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Álcool/Gasolina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1BE7" w14:textId="77777777" w:rsidR="001E031D" w:rsidRPr="00993E32" w:rsidRDefault="001E031D" w:rsidP="00246575">
            <w:pPr>
              <w:spacing w:line="360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LEVE</w:t>
            </w:r>
          </w:p>
        </w:tc>
      </w:tr>
      <w:tr w:rsidR="001E031D" w:rsidRPr="001B5E3D" w14:paraId="012090AA" w14:textId="77777777" w:rsidTr="00B33C26">
        <w:trPr>
          <w:trHeight w:val="483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763F" w14:textId="77777777" w:rsidR="001E031D" w:rsidRPr="001B5E3D" w:rsidRDefault="006E668F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00204267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3953" w14:textId="77777777" w:rsidR="001E031D" w:rsidRPr="001B5E3D" w:rsidRDefault="006E668F" w:rsidP="00246575">
            <w:pPr>
              <w:spacing w:line="360" w:lineRule="auto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sz w:val="22"/>
                <w:szCs w:val="22"/>
                <w:lang w:eastAsia="pt-BR"/>
              </w:rPr>
              <w:t>S/10 LT DD 4A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ECA2" w14:textId="77777777" w:rsidR="001E031D" w:rsidRPr="001B5E3D" w:rsidRDefault="001E031D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E7A2" w14:textId="77777777" w:rsidR="001E031D" w:rsidRPr="001B5E3D" w:rsidRDefault="006E668F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RAB 7728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F118" w14:textId="77777777" w:rsidR="001E031D" w:rsidRPr="001B5E3D" w:rsidRDefault="006E668F" w:rsidP="00246575">
            <w:pPr>
              <w:spacing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Diesel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E4E3" w14:textId="77777777" w:rsidR="001E031D" w:rsidRPr="00993E32" w:rsidRDefault="001E031D" w:rsidP="00246575">
            <w:pPr>
              <w:spacing w:line="360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LEVE</w:t>
            </w:r>
          </w:p>
        </w:tc>
      </w:tr>
      <w:tr w:rsidR="00246575" w:rsidRPr="001B5E3D" w14:paraId="655C960F" w14:textId="77777777" w:rsidTr="00B33C26">
        <w:trPr>
          <w:trHeight w:val="483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8613" w14:textId="77777777" w:rsidR="00246575" w:rsidRPr="001B5E3D" w:rsidRDefault="00246575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 w:cs="Arial"/>
                <w:color w:val="000000"/>
                <w:sz w:val="22"/>
                <w:szCs w:val="22"/>
              </w:rPr>
              <w:t>00128049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6937" w14:textId="77777777" w:rsidR="00246575" w:rsidRPr="001B5E3D" w:rsidRDefault="00246575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1B5E3D">
              <w:rPr>
                <w:rFonts w:ascii="Calibri" w:hAnsi="Calibri" w:cs="Arial"/>
                <w:color w:val="000000"/>
                <w:sz w:val="22"/>
                <w:szCs w:val="22"/>
              </w:rPr>
              <w:t>M.Benz</w:t>
            </w:r>
            <w:proofErr w:type="spellEnd"/>
            <w:r w:rsidRPr="001B5E3D">
              <w:rPr>
                <w:rFonts w:ascii="Calibri" w:hAnsi="Calibri" w:cs="Arial"/>
                <w:color w:val="000000"/>
                <w:sz w:val="22"/>
                <w:szCs w:val="22"/>
              </w:rPr>
              <w:t>/Sprinter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078C" w14:textId="77777777" w:rsidR="00246575" w:rsidRPr="001B5E3D" w:rsidRDefault="00246575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51E9" w14:textId="77777777" w:rsidR="00246575" w:rsidRPr="001B5E3D" w:rsidRDefault="00246575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1B5E3D">
              <w:rPr>
                <w:rFonts w:ascii="Calibri" w:hAnsi="Calibri" w:cs="Arial"/>
                <w:color w:val="000000"/>
                <w:sz w:val="22"/>
                <w:szCs w:val="22"/>
              </w:rPr>
              <w:t>MIR 9917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4AF5" w14:textId="77777777" w:rsidR="00246575" w:rsidRPr="001B5E3D" w:rsidRDefault="00246575" w:rsidP="00246575">
            <w:pPr>
              <w:spacing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B5E3D">
              <w:rPr>
                <w:rFonts w:ascii="Calibri" w:hAnsi="Calibri" w:cs="Arial"/>
                <w:sz w:val="22"/>
                <w:szCs w:val="22"/>
              </w:rPr>
              <w:t>Diesel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87C0" w14:textId="77777777" w:rsidR="00246575" w:rsidRPr="00993E32" w:rsidRDefault="00246575" w:rsidP="00246575">
            <w:pPr>
              <w:spacing w:line="360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93E32">
              <w:rPr>
                <w:rFonts w:ascii="Calibri" w:hAnsi="Calibri" w:cs="Arial"/>
                <w:b/>
                <w:sz w:val="22"/>
                <w:szCs w:val="22"/>
              </w:rPr>
              <w:t>LEVE</w:t>
            </w:r>
          </w:p>
        </w:tc>
      </w:tr>
      <w:tr w:rsidR="00246575" w:rsidRPr="001B5E3D" w14:paraId="66E7AFDC" w14:textId="77777777" w:rsidTr="00B33C26">
        <w:trPr>
          <w:trHeight w:val="483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97F7" w14:textId="77777777" w:rsidR="00246575" w:rsidRPr="001B5E3D" w:rsidRDefault="00246575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00111177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A265" w14:textId="77777777" w:rsidR="00246575" w:rsidRPr="00602D53" w:rsidRDefault="00246575" w:rsidP="00246575">
            <w:pPr>
              <w:spacing w:line="360" w:lineRule="auto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602D53">
              <w:rPr>
                <w:rFonts w:ascii="Calibri" w:hAnsi="Calibri"/>
                <w:sz w:val="22"/>
                <w:szCs w:val="22"/>
                <w:lang w:eastAsia="pt-BR"/>
              </w:rPr>
              <w:t xml:space="preserve">Agrale/ </w:t>
            </w:r>
            <w:proofErr w:type="spellStart"/>
            <w:r w:rsidRPr="00602D53">
              <w:rPr>
                <w:rFonts w:ascii="Calibri" w:hAnsi="Calibri"/>
                <w:sz w:val="22"/>
                <w:szCs w:val="22"/>
                <w:lang w:eastAsia="pt-BR"/>
              </w:rPr>
              <w:t>Comil</w:t>
            </w:r>
            <w:proofErr w:type="spellEnd"/>
            <w:r w:rsidRPr="00602D53">
              <w:rPr>
                <w:rFonts w:ascii="Calibri" w:hAnsi="Calibri"/>
                <w:sz w:val="22"/>
                <w:szCs w:val="22"/>
                <w:lang w:eastAsia="pt-BR"/>
              </w:rPr>
              <w:t xml:space="preserve"> Pia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B0FD" w14:textId="77777777" w:rsidR="00246575" w:rsidRPr="00602D53" w:rsidRDefault="00246575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602D53">
              <w:rPr>
                <w:rFonts w:ascii="Calibri" w:hAnsi="Calibri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D1DF" w14:textId="77777777" w:rsidR="00246575" w:rsidRPr="001B5E3D" w:rsidRDefault="00246575" w:rsidP="00246575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MHZ 7443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2A70" w14:textId="77777777" w:rsidR="00246575" w:rsidRPr="001B5E3D" w:rsidRDefault="00246575" w:rsidP="00246575">
            <w:pPr>
              <w:spacing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Diesel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B6AC" w14:textId="77777777" w:rsidR="00246575" w:rsidRPr="00993E32" w:rsidRDefault="00246575" w:rsidP="00246575">
            <w:pPr>
              <w:spacing w:line="360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93E32">
              <w:rPr>
                <w:rFonts w:ascii="Calibri" w:hAnsi="Calibri" w:cs="Arial"/>
                <w:b/>
                <w:sz w:val="22"/>
                <w:szCs w:val="22"/>
              </w:rPr>
              <w:t>PESADA</w:t>
            </w:r>
          </w:p>
        </w:tc>
      </w:tr>
    </w:tbl>
    <w:p w14:paraId="615280C8" w14:textId="77777777" w:rsidR="001B5E3D" w:rsidRPr="001B5E3D" w:rsidRDefault="001B5E3D" w:rsidP="001B5E3D">
      <w:pPr>
        <w:pStyle w:val="EspSubTitulo1Char"/>
        <w:tabs>
          <w:tab w:val="left" w:pos="426"/>
        </w:tabs>
        <w:suppressAutoHyphens/>
        <w:spacing w:before="0" w:after="0"/>
        <w:rPr>
          <w:rFonts w:ascii="Calibri" w:hAnsi="Calibri" w:cs="Calibri"/>
          <w:szCs w:val="22"/>
        </w:rPr>
      </w:pPr>
    </w:p>
    <w:p w14:paraId="35236E25" w14:textId="77777777" w:rsidR="001B5E3D" w:rsidRPr="001B5E3D" w:rsidRDefault="001B5E3D" w:rsidP="001B5E3D">
      <w:pPr>
        <w:pStyle w:val="EspSubTitulo1Char"/>
        <w:tabs>
          <w:tab w:val="left" w:pos="426"/>
        </w:tabs>
        <w:suppressAutoHyphens/>
        <w:spacing w:before="0" w:after="0"/>
        <w:rPr>
          <w:rFonts w:ascii="Calibri" w:hAnsi="Calibri" w:cs="Calibri"/>
          <w:szCs w:val="22"/>
        </w:rPr>
      </w:pPr>
      <w:r w:rsidRPr="001B5E3D">
        <w:rPr>
          <w:rFonts w:ascii="Calibri" w:hAnsi="Calibri" w:cs="Calibri"/>
          <w:b/>
          <w:szCs w:val="22"/>
        </w:rPr>
        <w:t>2.3</w:t>
      </w:r>
      <w:r w:rsidRPr="001B5E3D">
        <w:rPr>
          <w:rFonts w:ascii="Calibri" w:hAnsi="Calibri" w:cs="Calibri"/>
          <w:szCs w:val="22"/>
        </w:rPr>
        <w:t xml:space="preserve"> A quantidade de veículos indicada na descrição de serviços deste Edital visa somente oferecer </w:t>
      </w:r>
      <w:proofErr w:type="gramStart"/>
      <w:r w:rsidRPr="001B5E3D">
        <w:rPr>
          <w:rFonts w:ascii="Calibri" w:hAnsi="Calibri" w:cs="Calibri"/>
          <w:szCs w:val="22"/>
        </w:rPr>
        <w:t>às proponentes elementos</w:t>
      </w:r>
      <w:proofErr w:type="gramEnd"/>
      <w:r w:rsidRPr="001B5E3D">
        <w:rPr>
          <w:rFonts w:ascii="Calibri" w:hAnsi="Calibri" w:cs="Calibri"/>
          <w:szCs w:val="22"/>
        </w:rPr>
        <w:t xml:space="preserve"> para avaliação potencial de serviços, sendo que tal quantitativo não constitui, sob nenhuma hipótese, garantia de volume de serviço a ser requisitado, reservando-se a UDESC o direito de alterar a distribuição da frota, adaptando-se às suas necessidades;</w:t>
      </w:r>
    </w:p>
    <w:p w14:paraId="2B455417" w14:textId="2FBA6F99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  <w:lang w:val="pt-PT"/>
        </w:rPr>
      </w:pPr>
      <w:r w:rsidRPr="001B5E3D">
        <w:rPr>
          <w:rFonts w:ascii="Calibri" w:hAnsi="Calibri" w:cs="Calibri"/>
          <w:b/>
          <w:sz w:val="22"/>
          <w:szCs w:val="22"/>
          <w:lang w:val="pt-PT"/>
        </w:rPr>
        <w:t>2.4</w:t>
      </w:r>
      <w:r w:rsidRPr="001B5E3D">
        <w:rPr>
          <w:rFonts w:ascii="Calibri" w:hAnsi="Calibri" w:cs="Calibri"/>
          <w:sz w:val="22"/>
          <w:szCs w:val="22"/>
          <w:lang w:val="pt-PT"/>
        </w:rPr>
        <w:t xml:space="preserve"> A estimativa de horas fixada no Anexo I</w:t>
      </w:r>
      <w:r w:rsidR="00CF1E3F">
        <w:rPr>
          <w:rFonts w:ascii="Calibri" w:hAnsi="Calibri" w:cs="Calibri"/>
          <w:sz w:val="22"/>
          <w:szCs w:val="22"/>
          <w:lang w:val="pt-PT"/>
        </w:rPr>
        <w:t>I</w:t>
      </w:r>
      <w:r w:rsidRPr="001B5E3D">
        <w:rPr>
          <w:rFonts w:ascii="Calibri" w:hAnsi="Calibri" w:cs="Calibri"/>
          <w:sz w:val="22"/>
          <w:szCs w:val="22"/>
          <w:lang w:val="pt-PT"/>
        </w:rPr>
        <w:t xml:space="preserve">, representa mera informação para formação de preços, não constituindo obrigação da </w:t>
      </w:r>
      <w:r w:rsidR="001E031D">
        <w:rPr>
          <w:rFonts w:ascii="Calibri" w:hAnsi="Calibri" w:cs="Calibri"/>
          <w:sz w:val="22"/>
          <w:szCs w:val="22"/>
          <w:lang w:val="pt-PT"/>
        </w:rPr>
        <w:t>UDESC</w:t>
      </w:r>
      <w:r w:rsidR="000B4FB6">
        <w:rPr>
          <w:rFonts w:ascii="Calibri" w:hAnsi="Calibri" w:cs="Calibri"/>
          <w:sz w:val="22"/>
          <w:szCs w:val="22"/>
          <w:lang w:val="pt-PT"/>
        </w:rPr>
        <w:t xml:space="preserve"> ALTO VALE</w:t>
      </w:r>
      <w:r w:rsidR="001E031D">
        <w:rPr>
          <w:rFonts w:ascii="Calibri" w:hAnsi="Calibri" w:cs="Calibri"/>
          <w:sz w:val="22"/>
          <w:szCs w:val="22"/>
          <w:lang w:val="pt-PT"/>
        </w:rPr>
        <w:t>e</w:t>
      </w:r>
      <w:r w:rsidR="001E031D" w:rsidRPr="001B5E3D">
        <w:rPr>
          <w:rFonts w:ascii="Calibri" w:hAnsi="Calibri" w:cs="Calibri"/>
          <w:sz w:val="22"/>
          <w:szCs w:val="22"/>
          <w:lang w:val="pt-PT"/>
        </w:rPr>
        <w:t xml:space="preserve"> </w:t>
      </w:r>
      <w:r w:rsidRPr="001B5E3D">
        <w:rPr>
          <w:rFonts w:ascii="Calibri" w:hAnsi="Calibri" w:cs="Calibri"/>
          <w:sz w:val="22"/>
          <w:szCs w:val="22"/>
          <w:lang w:val="pt-PT"/>
        </w:rPr>
        <w:t>da contratação ou pagamento da referida quantidade;</w:t>
      </w:r>
    </w:p>
    <w:p w14:paraId="1DB7B73F" w14:textId="5C361345" w:rsidR="001B5E3D" w:rsidRPr="001B5E3D" w:rsidRDefault="001B5E3D" w:rsidP="001B5E3D">
      <w:pPr>
        <w:tabs>
          <w:tab w:val="left" w:pos="426"/>
        </w:tabs>
        <w:autoSpaceDE w:val="0"/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b/>
          <w:sz w:val="22"/>
          <w:szCs w:val="22"/>
        </w:rPr>
        <w:t>2.5</w:t>
      </w:r>
      <w:r w:rsidRPr="001B5E3D">
        <w:rPr>
          <w:rFonts w:ascii="Calibri" w:hAnsi="Calibri" w:cs="Calibri"/>
          <w:sz w:val="22"/>
          <w:szCs w:val="22"/>
        </w:rPr>
        <w:t xml:space="preserve"> O número de veículos indicado pela </w:t>
      </w:r>
      <w:r w:rsidR="001E031D">
        <w:rPr>
          <w:rFonts w:ascii="Calibri" w:hAnsi="Calibri" w:cs="Calibri"/>
          <w:sz w:val="22"/>
          <w:szCs w:val="22"/>
          <w:lang w:val="pt-PT"/>
        </w:rPr>
        <w:t>UDESC</w:t>
      </w:r>
      <w:r w:rsidR="000B4FB6">
        <w:rPr>
          <w:rFonts w:ascii="Calibri" w:hAnsi="Calibri" w:cs="Calibri"/>
          <w:sz w:val="22"/>
          <w:szCs w:val="22"/>
          <w:lang w:val="pt-PT"/>
        </w:rPr>
        <w:t xml:space="preserve"> ALTO VALE</w:t>
      </w:r>
      <w:r w:rsidR="001E031D" w:rsidRPr="001B5E3D">
        <w:rPr>
          <w:rFonts w:ascii="Calibri" w:hAnsi="Calibri" w:cs="Calibri"/>
          <w:sz w:val="22"/>
          <w:szCs w:val="22"/>
        </w:rPr>
        <w:t xml:space="preserve"> </w:t>
      </w:r>
      <w:r w:rsidRPr="001B5E3D">
        <w:rPr>
          <w:rFonts w:ascii="Calibri" w:hAnsi="Calibri" w:cs="Calibri"/>
          <w:sz w:val="22"/>
          <w:szCs w:val="22"/>
        </w:rPr>
        <w:t>poderá, no transcorrer do contrato, sofrer alterações em seu quantitativo em virtude de novas aquisições ou recolhidas como inservíveis ou desnecessárias;</w:t>
      </w:r>
    </w:p>
    <w:p w14:paraId="2BFDAAE7" w14:textId="027277EB" w:rsidR="001B5E3D" w:rsidRPr="001B5E3D" w:rsidRDefault="001B5E3D" w:rsidP="001B5E3D">
      <w:pPr>
        <w:tabs>
          <w:tab w:val="left" w:pos="426"/>
        </w:tabs>
        <w:autoSpaceDE w:val="0"/>
        <w:contextualSpacing/>
        <w:jc w:val="both"/>
        <w:rPr>
          <w:rFonts w:ascii="Calibri" w:hAnsi="Calibri" w:cs="Calibri"/>
          <w:sz w:val="22"/>
          <w:szCs w:val="22"/>
        </w:rPr>
      </w:pPr>
      <w:proofErr w:type="gramStart"/>
      <w:r w:rsidRPr="001B5E3D">
        <w:rPr>
          <w:rFonts w:ascii="Calibri" w:hAnsi="Calibri" w:cs="Calibri"/>
          <w:b/>
          <w:sz w:val="22"/>
          <w:szCs w:val="22"/>
        </w:rPr>
        <w:t>2.6</w:t>
      </w:r>
      <w:r w:rsidRPr="001B5E3D">
        <w:rPr>
          <w:rFonts w:ascii="Calibri" w:hAnsi="Calibri" w:cs="Calibri"/>
          <w:sz w:val="22"/>
          <w:szCs w:val="22"/>
        </w:rPr>
        <w:t xml:space="preserve"> Poderão</w:t>
      </w:r>
      <w:proofErr w:type="gramEnd"/>
      <w:r w:rsidRPr="001B5E3D">
        <w:rPr>
          <w:rFonts w:ascii="Calibri" w:hAnsi="Calibri" w:cs="Calibri"/>
          <w:sz w:val="22"/>
          <w:szCs w:val="22"/>
        </w:rPr>
        <w:t xml:space="preserve"> ser atendidos veículos de outras unidades da UDESC, desde que dentro dos quantitativos estabelecidos neste memorial e com a deliberação do fiscal do contrato da </w:t>
      </w:r>
      <w:r w:rsidR="001E031D">
        <w:rPr>
          <w:rFonts w:ascii="Calibri" w:hAnsi="Calibri" w:cs="Calibri"/>
          <w:sz w:val="22"/>
          <w:szCs w:val="22"/>
          <w:lang w:val="pt-PT"/>
        </w:rPr>
        <w:t>UDESC</w:t>
      </w:r>
      <w:r w:rsidR="000B4FB6">
        <w:rPr>
          <w:rFonts w:ascii="Calibri" w:hAnsi="Calibri" w:cs="Calibri"/>
          <w:sz w:val="22"/>
          <w:szCs w:val="22"/>
          <w:lang w:val="pt-PT"/>
        </w:rPr>
        <w:t xml:space="preserve"> ALTO VALE</w:t>
      </w:r>
      <w:r w:rsidRPr="001B5E3D">
        <w:rPr>
          <w:rFonts w:ascii="Calibri" w:hAnsi="Calibri" w:cs="Calibri"/>
          <w:sz w:val="22"/>
          <w:szCs w:val="22"/>
        </w:rPr>
        <w:t xml:space="preserve">. </w:t>
      </w:r>
    </w:p>
    <w:p w14:paraId="3D92308B" w14:textId="77777777" w:rsidR="001B5E3D" w:rsidRPr="001B5E3D" w:rsidRDefault="001B5E3D" w:rsidP="001B5E3D">
      <w:pPr>
        <w:autoSpaceDE w:val="0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2C5D090F" w14:textId="77777777" w:rsidR="001B5E3D" w:rsidRPr="001B5E3D" w:rsidRDefault="001B5E3D" w:rsidP="001B5E3D">
      <w:pPr>
        <w:autoSpaceDE w:val="0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1B5E3D">
        <w:rPr>
          <w:rFonts w:ascii="Calibri" w:hAnsi="Calibri" w:cs="Calibri"/>
          <w:b/>
          <w:sz w:val="22"/>
          <w:szCs w:val="22"/>
        </w:rPr>
        <w:t xml:space="preserve">3. DESCRIÇÃO DOS SERVIÇOS </w:t>
      </w:r>
      <w:r w:rsidR="001A695B">
        <w:rPr>
          <w:rFonts w:ascii="Calibri" w:hAnsi="Calibri" w:cs="Calibri"/>
          <w:b/>
          <w:sz w:val="22"/>
          <w:szCs w:val="22"/>
        </w:rPr>
        <w:t>DE MANUTENÇÃO</w:t>
      </w:r>
    </w:p>
    <w:p w14:paraId="08313FA5" w14:textId="77777777" w:rsidR="001B5E3D" w:rsidRPr="001B5E3D" w:rsidRDefault="001B5E3D" w:rsidP="001B5E3D">
      <w:pPr>
        <w:tabs>
          <w:tab w:val="left" w:pos="0"/>
        </w:tabs>
        <w:contextualSpacing/>
        <w:jc w:val="both"/>
        <w:rPr>
          <w:rFonts w:ascii="Calibri" w:hAnsi="Calibri" w:cs="Calibri"/>
          <w:sz w:val="22"/>
          <w:szCs w:val="22"/>
          <w:lang w:val="pt-PT"/>
        </w:rPr>
      </w:pPr>
      <w:r w:rsidRPr="001B5E3D">
        <w:rPr>
          <w:rFonts w:ascii="Calibri" w:hAnsi="Calibri" w:cs="Calibri"/>
          <w:b/>
          <w:bCs/>
          <w:sz w:val="22"/>
          <w:szCs w:val="22"/>
        </w:rPr>
        <w:t>3.1</w:t>
      </w:r>
      <w:r w:rsidRPr="001B5E3D">
        <w:rPr>
          <w:rFonts w:ascii="Calibri" w:hAnsi="Calibri" w:cs="Calibri"/>
          <w:bCs/>
          <w:sz w:val="22"/>
          <w:szCs w:val="22"/>
        </w:rPr>
        <w:t xml:space="preserve"> O presente edital tem como objeto serviços de manutenção preventiva e corretiva, incluindo fornecimento de peças novas, originais, </w:t>
      </w:r>
      <w:r w:rsidRPr="001B5E3D">
        <w:rPr>
          <w:rFonts w:ascii="Calibri" w:hAnsi="Calibri" w:cs="Calibri"/>
          <w:sz w:val="22"/>
          <w:szCs w:val="22"/>
          <w:lang w:val="pt-PT"/>
        </w:rPr>
        <w:t>indicadas pelo fabricante</w:t>
      </w:r>
      <w:r w:rsidRPr="001B5E3D">
        <w:rPr>
          <w:rFonts w:ascii="Calibri" w:hAnsi="Calibri" w:cs="Calibri"/>
          <w:bCs/>
          <w:sz w:val="22"/>
          <w:szCs w:val="22"/>
        </w:rPr>
        <w:t xml:space="preserve">, ou </w:t>
      </w:r>
      <w:r w:rsidRPr="001B5E3D">
        <w:rPr>
          <w:rFonts w:ascii="Calibri" w:hAnsi="Calibri" w:cs="Calibri"/>
          <w:sz w:val="22"/>
          <w:szCs w:val="22"/>
          <w:lang w:val="pt-PT"/>
        </w:rPr>
        <w:t xml:space="preserve">genuínas, não acarretando ônus a </w:t>
      </w:r>
      <w:r w:rsidR="001E031D">
        <w:rPr>
          <w:rFonts w:ascii="Calibri" w:hAnsi="Calibri" w:cs="Calibri"/>
          <w:sz w:val="22"/>
          <w:szCs w:val="22"/>
          <w:lang w:val="pt-PT"/>
        </w:rPr>
        <w:t>UDESC/Alto Vale</w:t>
      </w:r>
      <w:r w:rsidRPr="001B5E3D">
        <w:rPr>
          <w:rFonts w:ascii="Calibri" w:hAnsi="Calibri" w:cs="Calibri"/>
          <w:sz w:val="22"/>
          <w:szCs w:val="22"/>
          <w:lang w:val="pt-PT"/>
        </w:rPr>
        <w:t>, sendo vedada a utilização de peças recondicionadas ou usadas;</w:t>
      </w:r>
    </w:p>
    <w:p w14:paraId="64636372" w14:textId="77777777" w:rsidR="001B5E3D" w:rsidRPr="001B5E3D" w:rsidRDefault="001B5E3D" w:rsidP="001B5E3D">
      <w:pPr>
        <w:tabs>
          <w:tab w:val="left" w:pos="0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proofErr w:type="gramStart"/>
      <w:r w:rsidRPr="001B5E3D">
        <w:rPr>
          <w:rFonts w:ascii="Calibri" w:eastAsia="MS Mincho" w:hAnsi="Calibri" w:cs="Calibri"/>
          <w:b/>
          <w:sz w:val="22"/>
          <w:szCs w:val="22"/>
        </w:rPr>
        <w:t>3.2</w:t>
      </w:r>
      <w:r w:rsidRPr="001B5E3D">
        <w:rPr>
          <w:rFonts w:ascii="Calibri" w:eastAsia="MS Mincho" w:hAnsi="Calibri" w:cs="Calibri"/>
          <w:sz w:val="22"/>
          <w:szCs w:val="22"/>
        </w:rPr>
        <w:t xml:space="preserve"> Para</w:t>
      </w:r>
      <w:proofErr w:type="gramEnd"/>
      <w:r w:rsidRPr="001B5E3D">
        <w:rPr>
          <w:rFonts w:ascii="Calibri" w:eastAsia="MS Mincho" w:hAnsi="Calibri" w:cs="Calibri"/>
          <w:sz w:val="22"/>
          <w:szCs w:val="22"/>
        </w:rPr>
        <w:t xml:space="preserve"> o fiel cumprimento do serviço contratado, serão adotadas as seguintes definições:</w:t>
      </w:r>
    </w:p>
    <w:p w14:paraId="53EB09B1" w14:textId="77777777" w:rsidR="001B5E3D" w:rsidRPr="001B5E3D" w:rsidRDefault="001B5E3D" w:rsidP="001B5E3D">
      <w:pPr>
        <w:tabs>
          <w:tab w:val="left" w:pos="0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  <w:u w:val="single"/>
        </w:rPr>
        <w:lastRenderedPageBreak/>
        <w:t>3.3</w:t>
      </w:r>
      <w:r w:rsidRPr="001B5E3D">
        <w:rPr>
          <w:rFonts w:ascii="Calibri" w:eastAsia="MS Mincho" w:hAnsi="Calibri" w:cs="Calibri"/>
          <w:b/>
          <w:bCs/>
          <w:i/>
          <w:sz w:val="22"/>
          <w:szCs w:val="22"/>
          <w:u w:val="single"/>
        </w:rPr>
        <w:t xml:space="preserve"> MANUTENÇÃO</w:t>
      </w:r>
      <w:r w:rsidRPr="001B5E3D">
        <w:rPr>
          <w:rFonts w:ascii="Calibri" w:eastAsia="MS Mincho" w:hAnsi="Calibri" w:cs="Calibri"/>
          <w:b/>
          <w:bCs/>
          <w:sz w:val="22"/>
          <w:szCs w:val="22"/>
        </w:rPr>
        <w:t>:</w:t>
      </w:r>
      <w:r w:rsidRPr="001B5E3D">
        <w:rPr>
          <w:rFonts w:ascii="Calibri" w:eastAsia="MS Mincho" w:hAnsi="Calibri" w:cs="Calibri"/>
          <w:sz w:val="22"/>
          <w:szCs w:val="22"/>
        </w:rPr>
        <w:t xml:space="preserve"> É o conjunto de atividades com a finalidade de conservar ou recolocar o veículo em condições ideais de funcionamento, por meio de manutenções periódicas e corretivas, sendo: </w:t>
      </w:r>
    </w:p>
    <w:p w14:paraId="7ADFC01C" w14:textId="77777777" w:rsidR="001B5E3D" w:rsidRPr="001B5E3D" w:rsidRDefault="001B5E3D" w:rsidP="001B5E3D">
      <w:pPr>
        <w:tabs>
          <w:tab w:val="left" w:pos="0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>a) Manutenção Periódica (Preventiva):</w:t>
      </w:r>
      <w:r w:rsidRPr="001B5E3D">
        <w:rPr>
          <w:rFonts w:ascii="Calibri" w:eastAsia="MS Mincho" w:hAnsi="Calibri" w:cs="Calibri"/>
          <w:sz w:val="22"/>
          <w:szCs w:val="22"/>
        </w:rPr>
        <w:t xml:space="preserve"> Sistemática regular de revisões com o intuito de proporcionar as melhores condições de desempenho de veículo no tocante ao seu funcionamento, rendimento e segurança, contemplando a prevenção de defeitos que possam resultar na indisponibilidade do mesmo. Devem obedecer às determinações existentes no manual de cada fabricante. </w:t>
      </w:r>
    </w:p>
    <w:p w14:paraId="74D9F931" w14:textId="77777777" w:rsidR="001B5E3D" w:rsidRPr="001B5E3D" w:rsidRDefault="001B5E3D" w:rsidP="001B5E3D">
      <w:pPr>
        <w:tabs>
          <w:tab w:val="left" w:pos="142"/>
        </w:tabs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>b) Manutenção Corretiva:</w:t>
      </w:r>
      <w:r w:rsidRPr="001B5E3D">
        <w:rPr>
          <w:rFonts w:ascii="Calibri" w:eastAsia="MS Mincho" w:hAnsi="Calibri" w:cs="Calibri"/>
          <w:sz w:val="22"/>
          <w:szCs w:val="22"/>
        </w:rPr>
        <w:t xml:space="preserve"> Atividade que visa tornar operacional o veículo ocasionalmente desativado ou com funcionamento debilitado em razão de defeitos e desgastes originados pelo uso ou falha no processo fabril. </w:t>
      </w:r>
    </w:p>
    <w:p w14:paraId="6939B2ED" w14:textId="7265A2BE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i/>
          <w:sz w:val="22"/>
          <w:szCs w:val="22"/>
          <w:u w:val="single"/>
        </w:rPr>
        <w:t>3.</w:t>
      </w:r>
      <w:r w:rsidR="00EF33BD">
        <w:rPr>
          <w:rFonts w:ascii="Calibri" w:eastAsia="MS Mincho" w:hAnsi="Calibri" w:cs="Calibri"/>
          <w:b/>
          <w:bCs/>
          <w:i/>
          <w:sz w:val="22"/>
          <w:szCs w:val="22"/>
          <w:u w:val="single"/>
        </w:rPr>
        <w:t>4</w:t>
      </w:r>
      <w:r w:rsidRPr="001B5E3D">
        <w:rPr>
          <w:rFonts w:ascii="Calibri" w:eastAsia="MS Mincho" w:hAnsi="Calibri" w:cs="Calibri"/>
          <w:b/>
          <w:bCs/>
          <w:i/>
          <w:sz w:val="22"/>
          <w:szCs w:val="22"/>
          <w:u w:val="single"/>
        </w:rPr>
        <w:t xml:space="preserve"> SERVIÇOS:</w:t>
      </w:r>
      <w:r w:rsidRPr="001B5E3D">
        <w:rPr>
          <w:rFonts w:ascii="Calibri" w:eastAsia="MS Mincho" w:hAnsi="Calibri" w:cs="Calibri"/>
          <w:b/>
          <w:bCs/>
          <w:sz w:val="22"/>
          <w:szCs w:val="22"/>
        </w:rPr>
        <w:t xml:space="preserve"> </w:t>
      </w:r>
      <w:r w:rsidRPr="001B5E3D">
        <w:rPr>
          <w:rFonts w:ascii="Calibri" w:hAnsi="Calibri" w:cs="Calibri"/>
          <w:sz w:val="22"/>
          <w:szCs w:val="22"/>
        </w:rPr>
        <w:t>Os serviços</w:t>
      </w:r>
      <w:r w:rsidRPr="001B5E3D">
        <w:rPr>
          <w:rFonts w:ascii="Calibri" w:hAnsi="Calibri" w:cs="Calibri"/>
          <w:sz w:val="22"/>
          <w:szCs w:val="22"/>
          <w:lang w:val="pt-PT"/>
        </w:rPr>
        <w:t xml:space="preserve"> de manutenção preventiva e corretiva compreendem serviços de mecânica geral, lanternagem, pintura e chapeação, estofaria, tapeçaria e capotaria, elétrica, hidráulica, borracharia </w:t>
      </w:r>
      <w:proofErr w:type="gramStart"/>
      <w:r w:rsidRPr="001B5E3D">
        <w:rPr>
          <w:rFonts w:ascii="Calibri" w:hAnsi="Calibri" w:cs="Calibri"/>
          <w:sz w:val="22"/>
          <w:szCs w:val="22"/>
          <w:lang w:val="pt-PT"/>
        </w:rPr>
        <w:t>completa,  balanceamento</w:t>
      </w:r>
      <w:proofErr w:type="gramEnd"/>
      <w:r w:rsidRPr="001B5E3D">
        <w:rPr>
          <w:rFonts w:ascii="Calibri" w:hAnsi="Calibri" w:cs="Calibri"/>
          <w:sz w:val="22"/>
          <w:szCs w:val="22"/>
          <w:lang w:val="pt-PT"/>
        </w:rPr>
        <w:t xml:space="preserve"> e geometria, suspensão, reboque, i</w:t>
      </w:r>
      <w:r w:rsidR="00975D2D" w:rsidRPr="001B5E3D">
        <w:rPr>
          <w:rFonts w:ascii="Calibri" w:eastAsia="MS Mincho" w:hAnsi="Calibri" w:cs="Calibri"/>
          <w:sz w:val="22"/>
          <w:szCs w:val="22"/>
        </w:rPr>
        <w:t>instalação</w:t>
      </w:r>
      <w:r w:rsidRPr="001B5E3D">
        <w:rPr>
          <w:rFonts w:ascii="Calibri" w:eastAsia="MS Mincho" w:hAnsi="Calibri" w:cs="Calibri"/>
          <w:sz w:val="22"/>
          <w:szCs w:val="22"/>
        </w:rPr>
        <w:t xml:space="preserve"> de acessórios, vidraceiro, ar-condicionado,</w:t>
      </w:r>
      <w:r w:rsidRPr="001B5E3D">
        <w:rPr>
          <w:rFonts w:ascii="Calibri" w:hAnsi="Calibri" w:cs="Calibri"/>
          <w:sz w:val="22"/>
          <w:szCs w:val="22"/>
          <w:lang w:val="pt-PT"/>
        </w:rPr>
        <w:t xml:space="preserve"> cambagem, retifica de motor, troca de </w:t>
      </w:r>
      <w:r w:rsidRPr="001B5E3D">
        <w:rPr>
          <w:rFonts w:ascii="Calibri" w:eastAsia="MS Mincho" w:hAnsi="Calibri" w:cs="Calibri"/>
          <w:sz w:val="22"/>
          <w:szCs w:val="22"/>
          <w:lang w:val="pt-PT"/>
        </w:rPr>
        <w:t>ó</w:t>
      </w:r>
      <w:proofErr w:type="spellStart"/>
      <w:r w:rsidRPr="001B5E3D">
        <w:rPr>
          <w:rFonts w:ascii="Calibri" w:eastAsia="MS Mincho" w:hAnsi="Calibri" w:cs="Calibri"/>
          <w:sz w:val="22"/>
          <w:szCs w:val="22"/>
        </w:rPr>
        <w:t>leos</w:t>
      </w:r>
      <w:proofErr w:type="spellEnd"/>
      <w:r w:rsidRPr="001B5E3D">
        <w:rPr>
          <w:rFonts w:ascii="Calibri" w:eastAsia="MS Mincho" w:hAnsi="Calibri" w:cs="Calibri"/>
          <w:sz w:val="22"/>
          <w:szCs w:val="22"/>
        </w:rPr>
        <w:t xml:space="preserve"> lubrificantes, substituição do filtro de óleo e aditivos</w:t>
      </w:r>
      <w:r w:rsidRPr="001B5E3D">
        <w:rPr>
          <w:rFonts w:ascii="Calibri" w:hAnsi="Calibri" w:cs="Calibri"/>
          <w:sz w:val="22"/>
          <w:szCs w:val="22"/>
          <w:lang w:val="pt-PT"/>
        </w:rPr>
        <w:t xml:space="preserve"> para os veículos pertencentes a </w:t>
      </w:r>
      <w:r w:rsidR="001E031D">
        <w:rPr>
          <w:rFonts w:ascii="Calibri" w:hAnsi="Calibri" w:cs="Calibri"/>
          <w:sz w:val="22"/>
          <w:szCs w:val="22"/>
          <w:lang w:val="pt-PT"/>
        </w:rPr>
        <w:t>UDESC</w:t>
      </w:r>
      <w:r w:rsidR="000B4FB6">
        <w:rPr>
          <w:rFonts w:ascii="Calibri" w:hAnsi="Calibri" w:cs="Calibri"/>
          <w:sz w:val="22"/>
          <w:szCs w:val="22"/>
          <w:lang w:val="pt-PT"/>
        </w:rPr>
        <w:t xml:space="preserve"> ALTO VALE</w:t>
      </w:r>
      <w:r w:rsidRPr="001B5E3D">
        <w:rPr>
          <w:rFonts w:ascii="Calibri" w:hAnsi="Calibri" w:cs="Calibri"/>
          <w:sz w:val="22"/>
          <w:szCs w:val="22"/>
        </w:rPr>
        <w:t>.</w:t>
      </w:r>
    </w:p>
    <w:p w14:paraId="65921E1D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>a)</w:t>
      </w:r>
      <w:r w:rsidRPr="001B5E3D">
        <w:rPr>
          <w:rFonts w:ascii="Calibri" w:eastAsia="MS Mincho" w:hAnsi="Calibri" w:cs="Calibri"/>
          <w:sz w:val="22"/>
          <w:szCs w:val="22"/>
        </w:rPr>
        <w:t xml:space="preserve"> </w:t>
      </w:r>
      <w:r w:rsidRPr="001B5E3D">
        <w:rPr>
          <w:rFonts w:ascii="Calibri" w:eastAsia="MS Mincho" w:hAnsi="Calibri" w:cs="Calibri"/>
          <w:b/>
          <w:bCs/>
          <w:sz w:val="22"/>
          <w:szCs w:val="22"/>
        </w:rPr>
        <w:t>Mecânica Geral: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 em serviços de mecânica em motor, caixa de câmbio, carburação e/ou bomba injetora, injeção, velas e outros;</w:t>
      </w:r>
    </w:p>
    <w:p w14:paraId="319A2D95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>b)</w:t>
      </w:r>
      <w:r w:rsidRPr="001B5E3D">
        <w:rPr>
          <w:rFonts w:ascii="Calibri" w:eastAsia="MS Mincho" w:hAnsi="Calibri" w:cs="Calibri"/>
          <w:sz w:val="22"/>
          <w:szCs w:val="22"/>
        </w:rPr>
        <w:t xml:space="preserve"> </w:t>
      </w:r>
      <w:r w:rsidRPr="001B5E3D">
        <w:rPr>
          <w:rFonts w:ascii="Calibri" w:eastAsia="MS Mincho" w:hAnsi="Calibri" w:cs="Calibri"/>
          <w:b/>
          <w:bCs/>
          <w:sz w:val="22"/>
          <w:szCs w:val="22"/>
        </w:rPr>
        <w:t>Lanternagem: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 em serviços de troca e/ou conserto de lataria;</w:t>
      </w:r>
    </w:p>
    <w:p w14:paraId="02D367F4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>c)</w:t>
      </w:r>
      <w:r w:rsidRPr="001B5E3D">
        <w:rPr>
          <w:rFonts w:ascii="Calibri" w:eastAsia="MS Mincho" w:hAnsi="Calibri" w:cs="Calibri"/>
          <w:sz w:val="22"/>
          <w:szCs w:val="22"/>
        </w:rPr>
        <w:t xml:space="preserve"> </w:t>
      </w:r>
      <w:r w:rsidRPr="001B5E3D">
        <w:rPr>
          <w:rFonts w:ascii="Calibri" w:eastAsia="MS Mincho" w:hAnsi="Calibri" w:cs="Calibri"/>
          <w:b/>
          <w:bCs/>
          <w:sz w:val="22"/>
          <w:szCs w:val="22"/>
        </w:rPr>
        <w:t xml:space="preserve">Pintura e </w:t>
      </w:r>
      <w:proofErr w:type="spellStart"/>
      <w:r w:rsidRPr="001B5E3D">
        <w:rPr>
          <w:rFonts w:ascii="Calibri" w:eastAsia="MS Mincho" w:hAnsi="Calibri" w:cs="Calibri"/>
          <w:b/>
          <w:bCs/>
          <w:sz w:val="22"/>
          <w:szCs w:val="22"/>
        </w:rPr>
        <w:t>chapeação</w:t>
      </w:r>
      <w:proofErr w:type="spellEnd"/>
      <w:r w:rsidRPr="001B5E3D">
        <w:rPr>
          <w:rFonts w:ascii="Calibri" w:eastAsia="MS Mincho" w:hAnsi="Calibri" w:cs="Calibri"/>
          <w:b/>
          <w:bCs/>
          <w:sz w:val="22"/>
          <w:szCs w:val="22"/>
        </w:rPr>
        <w:t>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 em serviços de pintura automotiva externa ou interna, com polimento, e/ou faixa de identificação do veículo, com secagem rápida; </w:t>
      </w:r>
    </w:p>
    <w:p w14:paraId="03479F4F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proofErr w:type="gramStart"/>
      <w:r w:rsidRPr="001B5E3D">
        <w:rPr>
          <w:rFonts w:ascii="Calibri" w:eastAsia="MS Mincho" w:hAnsi="Calibri" w:cs="Calibri"/>
          <w:b/>
          <w:bCs/>
          <w:sz w:val="22"/>
          <w:szCs w:val="22"/>
        </w:rPr>
        <w:t>d) Estofaria</w:t>
      </w:r>
      <w:proofErr w:type="gramEnd"/>
      <w:r w:rsidRPr="001B5E3D">
        <w:rPr>
          <w:rFonts w:ascii="Calibri" w:eastAsia="MS Mincho" w:hAnsi="Calibri" w:cs="Calibri"/>
          <w:b/>
          <w:bCs/>
          <w:sz w:val="22"/>
          <w:szCs w:val="22"/>
        </w:rPr>
        <w:t>, tapeçaria e capotaria: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 em serviços de substituição ou conserto de estofados, tapeçaria e capotaria, cobertura interna do veículo, bem como a parte mecânica do funcionamento dos bancos, portas, cintos de segurança e borrachas das portas;</w:t>
      </w:r>
    </w:p>
    <w:p w14:paraId="6DB75EDC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proofErr w:type="gramStart"/>
      <w:r w:rsidRPr="001B5E3D">
        <w:rPr>
          <w:rFonts w:ascii="Calibri" w:eastAsia="MS Mincho" w:hAnsi="Calibri" w:cs="Calibri"/>
          <w:b/>
          <w:bCs/>
          <w:sz w:val="22"/>
          <w:szCs w:val="22"/>
        </w:rPr>
        <w:t>e) Elétrica</w:t>
      </w:r>
      <w:proofErr w:type="gramEnd"/>
      <w:r w:rsidRPr="001B5E3D">
        <w:rPr>
          <w:rFonts w:ascii="Calibri" w:eastAsia="MS Mincho" w:hAnsi="Calibri" w:cs="Calibri"/>
          <w:b/>
          <w:bCs/>
          <w:sz w:val="22"/>
          <w:szCs w:val="22"/>
        </w:rPr>
        <w:t>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 no serviço de substituição ou conserto de partes elétricas do veículo (faróis, condutores, comandos, setas, vidros elétricos, limpadores de </w:t>
      </w:r>
      <w:r w:rsidR="00975D2D" w:rsidRPr="001B5E3D">
        <w:rPr>
          <w:rFonts w:ascii="Calibri" w:eastAsia="MS Mincho" w:hAnsi="Calibri" w:cs="Calibri"/>
          <w:sz w:val="22"/>
          <w:szCs w:val="22"/>
        </w:rPr>
        <w:t>para-brisa</w:t>
      </w:r>
      <w:r w:rsidRPr="001B5E3D">
        <w:rPr>
          <w:rFonts w:ascii="Calibri" w:eastAsia="MS Mincho" w:hAnsi="Calibri" w:cs="Calibri"/>
          <w:sz w:val="22"/>
          <w:szCs w:val="22"/>
        </w:rPr>
        <w:t xml:space="preserve"> e outros);</w:t>
      </w:r>
    </w:p>
    <w:p w14:paraId="2EBF0180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proofErr w:type="gramStart"/>
      <w:r w:rsidRPr="001B5E3D">
        <w:rPr>
          <w:rFonts w:ascii="Calibri" w:eastAsia="MS Mincho" w:hAnsi="Calibri" w:cs="Calibri"/>
          <w:b/>
          <w:bCs/>
          <w:sz w:val="22"/>
          <w:szCs w:val="22"/>
        </w:rPr>
        <w:t>f) Hidráulica</w:t>
      </w:r>
      <w:proofErr w:type="gramEnd"/>
      <w:r w:rsidRPr="001B5E3D">
        <w:rPr>
          <w:rFonts w:ascii="Calibri" w:eastAsia="MS Mincho" w:hAnsi="Calibri" w:cs="Calibri"/>
          <w:b/>
          <w:bCs/>
          <w:sz w:val="22"/>
          <w:szCs w:val="22"/>
        </w:rPr>
        <w:t>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 em serviços de substituição ou conserto nos sistemas hidráulicos dos veículos (freios, direção e outros);</w:t>
      </w:r>
    </w:p>
    <w:p w14:paraId="70A946C4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>g) Borracharia Completa: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 em remendos, em pneus com e sem câmera de ar, troca de pneus, câmeras de ar, colocação de rodas, calotas e outros;</w:t>
      </w:r>
    </w:p>
    <w:p w14:paraId="290CC10B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>h) Balanceamento e geometria: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Consistem em serviços de regulagem do sistema de rodagem do veículo</w:t>
      </w:r>
      <w:r w:rsidRPr="001B5E3D">
        <w:rPr>
          <w:rFonts w:ascii="Calibri" w:hAnsi="Calibri" w:cs="Calibri"/>
          <w:sz w:val="22"/>
          <w:szCs w:val="22"/>
        </w:rPr>
        <w:t>, conhecimentos de ferramental e equipamentos, diagnósticos. Noções de geometria, correção de alinhamento de roda, volante, cárter e convergência, conferência de rodas traseiras, aferição de equipamento.</w:t>
      </w:r>
    </w:p>
    <w:p w14:paraId="695695F1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>i) Suspensão: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 nos serviços de substituição e/ou consertos de amortecedores, estabilizadores, borrachas, calços, balanças e outros;</w:t>
      </w:r>
    </w:p>
    <w:p w14:paraId="39C31B50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>j) Reboque: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 em serviços de socorro através de veículo do tipo guincho;</w:t>
      </w:r>
    </w:p>
    <w:p w14:paraId="0CFBA0F6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>k) Instalação de Acessórios: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 nos serviços de instalação de qualquer acessório indispensável ao funcionamento ou segurança dos veículos;</w:t>
      </w:r>
    </w:p>
    <w:p w14:paraId="2C5AA920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>l) Vidraceiro: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 nos serviços de substituição dos vidros frontal, traseiro e lateral, borrachas dos vidros e polimento dos </w:t>
      </w:r>
      <w:r w:rsidR="00975D2D" w:rsidRPr="001B5E3D">
        <w:rPr>
          <w:rFonts w:ascii="Calibri" w:eastAsia="MS Mincho" w:hAnsi="Calibri" w:cs="Calibri"/>
          <w:sz w:val="22"/>
          <w:szCs w:val="22"/>
        </w:rPr>
        <w:t>para-brisas</w:t>
      </w:r>
      <w:r w:rsidRPr="001B5E3D">
        <w:rPr>
          <w:rFonts w:ascii="Calibri" w:eastAsia="MS Mincho" w:hAnsi="Calibri" w:cs="Calibri"/>
          <w:sz w:val="22"/>
          <w:szCs w:val="22"/>
        </w:rPr>
        <w:t>;</w:t>
      </w:r>
    </w:p>
    <w:p w14:paraId="2D170D76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>m)</w:t>
      </w:r>
      <w:r w:rsidRPr="001B5E3D">
        <w:rPr>
          <w:rFonts w:ascii="Calibri" w:eastAsia="MS Mincho" w:hAnsi="Calibri" w:cs="Calibri"/>
          <w:sz w:val="22"/>
          <w:szCs w:val="22"/>
        </w:rPr>
        <w:t xml:space="preserve"> </w:t>
      </w:r>
      <w:r w:rsidRPr="001B5E3D">
        <w:rPr>
          <w:rFonts w:ascii="Calibri" w:eastAsia="MS Mincho" w:hAnsi="Calibri" w:cs="Calibri"/>
          <w:b/>
          <w:bCs/>
          <w:sz w:val="22"/>
          <w:szCs w:val="22"/>
        </w:rPr>
        <w:t>Ar-Condicionado:</w:t>
      </w:r>
      <w:r w:rsidRPr="001B5E3D">
        <w:rPr>
          <w:rFonts w:ascii="Calibri" w:eastAsia="MS Mincho" w:hAnsi="Calibri" w:cs="Calibri"/>
          <w:sz w:val="22"/>
          <w:szCs w:val="22"/>
        </w:rPr>
        <w:t xml:space="preserve"> Consiste nos serviços de reparo do sistema de resfriamento do ar do interior do veículo. </w:t>
      </w:r>
    </w:p>
    <w:p w14:paraId="686C43BA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 xml:space="preserve">n) </w:t>
      </w:r>
      <w:proofErr w:type="spellStart"/>
      <w:r w:rsidRPr="001B5E3D">
        <w:rPr>
          <w:rFonts w:ascii="Calibri" w:eastAsia="MS Mincho" w:hAnsi="Calibri" w:cs="Calibri"/>
          <w:b/>
          <w:bCs/>
          <w:sz w:val="22"/>
          <w:szCs w:val="22"/>
        </w:rPr>
        <w:t>Cambagem</w:t>
      </w:r>
      <w:proofErr w:type="spellEnd"/>
      <w:r w:rsidRPr="001B5E3D">
        <w:rPr>
          <w:rFonts w:ascii="Calibri" w:eastAsia="MS Mincho" w:hAnsi="Calibri" w:cs="Calibri"/>
          <w:b/>
          <w:bCs/>
          <w:sz w:val="22"/>
          <w:szCs w:val="22"/>
        </w:rPr>
        <w:t xml:space="preserve">: </w:t>
      </w:r>
      <w:r w:rsidRPr="001B5E3D">
        <w:rPr>
          <w:rFonts w:ascii="Calibri" w:eastAsia="MS Mincho" w:hAnsi="Calibri" w:cs="Calibri"/>
          <w:sz w:val="22"/>
          <w:szCs w:val="22"/>
        </w:rPr>
        <w:t>É o serviço</w:t>
      </w:r>
      <w:r w:rsidRPr="001B5E3D">
        <w:rPr>
          <w:rFonts w:ascii="Calibri" w:eastAsia="MS Mincho" w:hAnsi="Calibri" w:cs="Calibri"/>
          <w:b/>
          <w:bCs/>
          <w:sz w:val="22"/>
          <w:szCs w:val="22"/>
        </w:rPr>
        <w:t xml:space="preserve"> </w:t>
      </w:r>
      <w:r w:rsidRPr="001B5E3D">
        <w:rPr>
          <w:rFonts w:ascii="Calibri" w:hAnsi="Calibri" w:cs="Calibri"/>
          <w:sz w:val="22"/>
          <w:szCs w:val="22"/>
        </w:rPr>
        <w:t xml:space="preserve">que garante o equilíbrio dos pneus de acordo com as especificações do fabricante. </w:t>
      </w:r>
    </w:p>
    <w:p w14:paraId="1C6F2AF0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b/>
          <w:bCs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 xml:space="preserve">o) Retífica de motor - </w:t>
      </w:r>
      <w:proofErr w:type="gramStart"/>
      <w:r w:rsidRPr="001B5E3D">
        <w:rPr>
          <w:rFonts w:ascii="Calibri" w:eastAsia="MS Mincho" w:hAnsi="Calibri" w:cs="Calibri"/>
          <w:b/>
          <w:bCs/>
          <w:sz w:val="22"/>
          <w:szCs w:val="22"/>
        </w:rPr>
        <w:t xml:space="preserve"> </w:t>
      </w:r>
      <w:r w:rsidRPr="001B5E3D">
        <w:rPr>
          <w:rFonts w:ascii="Calibri" w:eastAsia="MS Mincho" w:hAnsi="Calibri" w:cs="Calibri"/>
          <w:sz w:val="22"/>
          <w:szCs w:val="22"/>
        </w:rPr>
        <w:t>Consiste</w:t>
      </w:r>
      <w:proofErr w:type="gramEnd"/>
      <w:r w:rsidRPr="001B5E3D">
        <w:rPr>
          <w:rFonts w:ascii="Calibri" w:hAnsi="Calibri" w:cs="Calibri"/>
          <w:sz w:val="22"/>
          <w:szCs w:val="22"/>
        </w:rPr>
        <w:t xml:space="preserve"> em um processo de manutenção do motor para reparar pequenos danos causados pelo desgaste natural de sua utilização, prolongando sua vida útil. Trata-se do processo de </w:t>
      </w:r>
      <w:hyperlink r:id="rId8" w:tooltip="Usinagem" w:history="1">
        <w:r w:rsidRPr="001B5E3D">
          <w:rPr>
            <w:rStyle w:val="Hyperlink"/>
            <w:rFonts w:ascii="Calibri" w:hAnsi="Calibri" w:cs="Calibri"/>
            <w:sz w:val="22"/>
            <w:szCs w:val="22"/>
          </w:rPr>
          <w:t>usinagem</w:t>
        </w:r>
      </w:hyperlink>
      <w:r w:rsidRPr="001B5E3D">
        <w:rPr>
          <w:rFonts w:ascii="Calibri" w:hAnsi="Calibri" w:cs="Calibri"/>
          <w:sz w:val="22"/>
          <w:szCs w:val="22"/>
        </w:rPr>
        <w:t xml:space="preserve"> de todos os elementos contidos no motor como </w:t>
      </w:r>
      <w:hyperlink r:id="rId9" w:tooltip="Virabrequim" w:history="1">
        <w:r w:rsidRPr="001B5E3D">
          <w:rPr>
            <w:rStyle w:val="Hyperlink"/>
            <w:rFonts w:ascii="Calibri" w:hAnsi="Calibri" w:cs="Calibri"/>
            <w:sz w:val="22"/>
            <w:szCs w:val="22"/>
          </w:rPr>
          <w:t>virabrequim</w:t>
        </w:r>
      </w:hyperlink>
      <w:r w:rsidRPr="001B5E3D">
        <w:rPr>
          <w:rFonts w:ascii="Calibri" w:hAnsi="Calibri" w:cs="Calibri"/>
          <w:sz w:val="22"/>
          <w:szCs w:val="22"/>
        </w:rPr>
        <w:t xml:space="preserve">, bielas, bloco, </w:t>
      </w:r>
      <w:hyperlink r:id="rId10" w:tooltip="Cabeçote" w:history="1">
        <w:r w:rsidRPr="001B5E3D">
          <w:rPr>
            <w:rStyle w:val="Hyperlink"/>
            <w:rFonts w:ascii="Calibri" w:hAnsi="Calibri" w:cs="Calibri"/>
            <w:sz w:val="22"/>
            <w:szCs w:val="22"/>
          </w:rPr>
          <w:t>cabeçote</w:t>
        </w:r>
      </w:hyperlink>
      <w:r w:rsidRPr="001B5E3D">
        <w:rPr>
          <w:rFonts w:ascii="Calibri" w:hAnsi="Calibri" w:cs="Calibri"/>
          <w:sz w:val="22"/>
          <w:szCs w:val="22"/>
        </w:rPr>
        <w:t xml:space="preserve">, comando, volante, válvulas de admissão e escape, sede de válvulas, dentre outros. Assim como a troca de elementos fundamentais (que não podem passar pelo processo de usinagem) como </w:t>
      </w:r>
      <w:hyperlink r:id="rId11" w:tooltip="Bronzinas" w:history="1">
        <w:r w:rsidRPr="001B5E3D">
          <w:rPr>
            <w:rStyle w:val="Hyperlink"/>
            <w:rFonts w:ascii="Calibri" w:hAnsi="Calibri" w:cs="Calibri"/>
            <w:sz w:val="22"/>
            <w:szCs w:val="22"/>
          </w:rPr>
          <w:t>bronzinas</w:t>
        </w:r>
      </w:hyperlink>
      <w:r w:rsidRPr="001B5E3D">
        <w:rPr>
          <w:rFonts w:ascii="Calibri" w:hAnsi="Calibri" w:cs="Calibri"/>
          <w:sz w:val="22"/>
          <w:szCs w:val="22"/>
        </w:rPr>
        <w:t xml:space="preserve"> de bielas, bronzinas de mancais, </w:t>
      </w:r>
      <w:hyperlink r:id="rId12" w:tooltip="Pistões" w:history="1">
        <w:r w:rsidRPr="001B5E3D">
          <w:rPr>
            <w:rStyle w:val="Hyperlink"/>
            <w:rFonts w:ascii="Calibri" w:hAnsi="Calibri" w:cs="Calibri"/>
            <w:sz w:val="22"/>
            <w:szCs w:val="22"/>
          </w:rPr>
          <w:t>pistões</w:t>
        </w:r>
      </w:hyperlink>
      <w:r w:rsidRPr="001B5E3D">
        <w:rPr>
          <w:rFonts w:ascii="Calibri" w:hAnsi="Calibri" w:cs="Calibri"/>
          <w:sz w:val="22"/>
          <w:szCs w:val="22"/>
        </w:rPr>
        <w:t>, anéis e/ou pinos dos pistões, juntas, retentores, gaxetas, selos da galeria d'água de bloco e cabeçote, e outros. O processo deve ser feito por meio de máquinas (</w:t>
      </w:r>
      <w:hyperlink r:id="rId13" w:tooltip="Torno" w:history="1">
        <w:r w:rsidRPr="001B5E3D">
          <w:rPr>
            <w:rStyle w:val="Hyperlink"/>
            <w:rFonts w:ascii="Calibri" w:hAnsi="Calibri" w:cs="Calibri"/>
            <w:sz w:val="22"/>
            <w:szCs w:val="22"/>
          </w:rPr>
          <w:t>tornos</w:t>
        </w:r>
      </w:hyperlink>
      <w:r w:rsidRPr="001B5E3D">
        <w:rPr>
          <w:rFonts w:ascii="Calibri" w:hAnsi="Calibri" w:cs="Calibri"/>
          <w:sz w:val="22"/>
          <w:szCs w:val="22"/>
        </w:rPr>
        <w:t xml:space="preserve">, </w:t>
      </w:r>
      <w:hyperlink r:id="rId14" w:tooltip="Fresa" w:history="1">
        <w:r w:rsidRPr="001B5E3D">
          <w:rPr>
            <w:rStyle w:val="Hyperlink"/>
            <w:rFonts w:ascii="Calibri" w:hAnsi="Calibri" w:cs="Calibri"/>
            <w:sz w:val="22"/>
            <w:szCs w:val="22"/>
          </w:rPr>
          <w:t>fresas</w:t>
        </w:r>
      </w:hyperlink>
      <w:r w:rsidRPr="001B5E3D">
        <w:rPr>
          <w:rFonts w:ascii="Calibri" w:hAnsi="Calibri" w:cs="Calibri"/>
          <w:sz w:val="22"/>
          <w:szCs w:val="22"/>
        </w:rPr>
        <w:t xml:space="preserve">, </w:t>
      </w:r>
      <w:hyperlink r:id="rId15" w:tooltip="Plaina" w:history="1">
        <w:r w:rsidRPr="001B5E3D">
          <w:rPr>
            <w:rStyle w:val="Hyperlink"/>
            <w:rFonts w:ascii="Calibri" w:hAnsi="Calibri" w:cs="Calibri"/>
            <w:sz w:val="22"/>
            <w:szCs w:val="22"/>
          </w:rPr>
          <w:t>plainas</w:t>
        </w:r>
      </w:hyperlink>
      <w:r w:rsidRPr="001B5E3D">
        <w:rPr>
          <w:rFonts w:ascii="Calibri" w:hAnsi="Calibri" w:cs="Calibri"/>
          <w:sz w:val="22"/>
          <w:szCs w:val="22"/>
        </w:rPr>
        <w:t>, retificadoras), que permitam a precisão adequada</w:t>
      </w:r>
      <w:r w:rsidRPr="001B5E3D">
        <w:rPr>
          <w:rFonts w:ascii="Calibri" w:eastAsia="MS Mincho" w:hAnsi="Calibri" w:cs="Calibri"/>
          <w:b/>
          <w:bCs/>
          <w:sz w:val="22"/>
          <w:szCs w:val="22"/>
        </w:rPr>
        <w:t>.</w:t>
      </w:r>
    </w:p>
    <w:p w14:paraId="6FCEF008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eastAsia="MS Mincho" w:hAnsi="Calibri" w:cs="Calibri"/>
          <w:b/>
          <w:bCs/>
          <w:sz w:val="22"/>
          <w:szCs w:val="22"/>
        </w:rPr>
        <w:t xml:space="preserve">p) Óleos lubrificantes, filtro de óleo e aditivos: </w:t>
      </w:r>
      <w:r w:rsidRPr="001B5E3D">
        <w:rPr>
          <w:rFonts w:ascii="Calibri" w:eastAsia="MS Mincho" w:hAnsi="Calibri" w:cs="Calibri"/>
          <w:sz w:val="22"/>
          <w:szCs w:val="22"/>
        </w:rPr>
        <w:t xml:space="preserve">Consiste nos serviços de </w:t>
      </w:r>
      <w:r w:rsidRPr="001B5E3D">
        <w:rPr>
          <w:rFonts w:ascii="Calibri" w:hAnsi="Calibri" w:cs="Calibri"/>
          <w:sz w:val="22"/>
          <w:szCs w:val="22"/>
        </w:rPr>
        <w:t>troca de óleo lubrificante, e/ou a</w:t>
      </w:r>
      <w:r w:rsidRPr="001B5E3D">
        <w:rPr>
          <w:rFonts w:ascii="Calibri" w:eastAsia="MS Mincho" w:hAnsi="Calibri" w:cs="Calibri"/>
          <w:sz w:val="22"/>
          <w:szCs w:val="22"/>
        </w:rPr>
        <w:t xml:space="preserve"> substituição do </w:t>
      </w:r>
      <w:r w:rsidRPr="001B5E3D">
        <w:rPr>
          <w:rFonts w:ascii="Calibri" w:hAnsi="Calibri" w:cs="Calibri"/>
          <w:sz w:val="22"/>
          <w:szCs w:val="22"/>
        </w:rPr>
        <w:t xml:space="preserve">filtro de óleo e aditivos, quando necessários. </w:t>
      </w:r>
    </w:p>
    <w:p w14:paraId="70DB619B" w14:textId="77777777" w:rsidR="001B5E3D" w:rsidRPr="001B5E3D" w:rsidRDefault="001B5E3D" w:rsidP="001B5E3D">
      <w:pPr>
        <w:tabs>
          <w:tab w:val="left" w:pos="426"/>
        </w:tabs>
        <w:contextualSpacing/>
        <w:jc w:val="both"/>
        <w:rPr>
          <w:rFonts w:ascii="Calibri" w:eastAsia="MS Mincho" w:hAnsi="Calibri" w:cs="Calibri"/>
          <w:b/>
          <w:bCs/>
          <w:i/>
          <w:sz w:val="22"/>
          <w:szCs w:val="22"/>
          <w:u w:val="single"/>
        </w:rPr>
      </w:pPr>
      <w:r w:rsidRPr="001B5E3D">
        <w:rPr>
          <w:rFonts w:ascii="Calibri" w:eastAsia="MS Mincho" w:hAnsi="Calibri" w:cs="Calibri"/>
          <w:b/>
          <w:bCs/>
          <w:i/>
          <w:sz w:val="22"/>
          <w:szCs w:val="22"/>
          <w:u w:val="single"/>
        </w:rPr>
        <w:t>3.5 PEÇAS:</w:t>
      </w:r>
    </w:p>
    <w:p w14:paraId="2B3C7D82" w14:textId="77777777" w:rsidR="001B5E3D" w:rsidRPr="001B5E3D" w:rsidRDefault="001B5E3D" w:rsidP="001B5E3D">
      <w:pPr>
        <w:contextualSpacing/>
        <w:jc w:val="both"/>
        <w:rPr>
          <w:rFonts w:ascii="Calibri" w:eastAsia="TTFF4A4150t00" w:hAnsi="Calibri" w:cs="Arial"/>
          <w:sz w:val="22"/>
          <w:szCs w:val="22"/>
        </w:rPr>
      </w:pPr>
      <w:r w:rsidRPr="001B5E3D">
        <w:rPr>
          <w:rFonts w:ascii="Calibri" w:eastAsia="TTFF4A4150t00" w:hAnsi="Calibri" w:cs="Arial"/>
          <w:b/>
          <w:bCs/>
          <w:sz w:val="22"/>
          <w:szCs w:val="22"/>
        </w:rPr>
        <w:lastRenderedPageBreak/>
        <w:t>3.5.1</w:t>
      </w:r>
      <w:r w:rsidRPr="001B5E3D">
        <w:rPr>
          <w:rFonts w:ascii="Calibri" w:eastAsia="TTFF4A4150t00" w:hAnsi="Calibri" w:cs="Arial"/>
          <w:sz w:val="22"/>
          <w:szCs w:val="22"/>
        </w:rPr>
        <w:t xml:space="preserve"> - As </w:t>
      </w:r>
      <w:r w:rsidRPr="001B5E3D">
        <w:rPr>
          <w:rFonts w:ascii="Calibri" w:eastAsia="MS Mincho" w:hAnsi="Calibri" w:cs="Arial"/>
          <w:sz w:val="22"/>
          <w:szCs w:val="22"/>
        </w:rPr>
        <w:t>peças, componentes, acessórios e materiais</w:t>
      </w:r>
      <w:r w:rsidRPr="001B5E3D">
        <w:rPr>
          <w:rFonts w:ascii="Calibri" w:hAnsi="Calibri" w:cs="Arial"/>
          <w:sz w:val="22"/>
          <w:szCs w:val="22"/>
        </w:rPr>
        <w:t xml:space="preserve"> originais</w:t>
      </w:r>
      <w:r w:rsidRPr="001B5E3D">
        <w:rPr>
          <w:rFonts w:ascii="Calibri" w:eastAsia="TTFF4A4150t00" w:hAnsi="Calibri" w:cs="Arial"/>
          <w:sz w:val="22"/>
          <w:szCs w:val="22"/>
        </w:rPr>
        <w:t xml:space="preserve"> e suas quantidades, bem como o número de horas e serviços a serem executados deverão corresponder ao efetivamente necessário para a realização da respectiva manutenção do veículo, devendo a empresa se abster de propor peças, serviços e horas em desacordo com o realmente empregado em cada caso concreto. Toda divergência será passível de negativação </w:t>
      </w:r>
      <w:proofErr w:type="gramStart"/>
      <w:r w:rsidRPr="001B5E3D">
        <w:rPr>
          <w:rFonts w:ascii="Calibri" w:eastAsia="TTFF4A4150t00" w:hAnsi="Calibri" w:cs="Arial"/>
          <w:sz w:val="22"/>
          <w:szCs w:val="22"/>
        </w:rPr>
        <w:t>do(</w:t>
      </w:r>
      <w:proofErr w:type="gramEnd"/>
      <w:r w:rsidRPr="001B5E3D">
        <w:rPr>
          <w:rFonts w:ascii="Calibri" w:eastAsia="TTFF4A4150t00" w:hAnsi="Calibri" w:cs="Arial"/>
          <w:sz w:val="22"/>
          <w:szCs w:val="22"/>
        </w:rPr>
        <w:t>s) orçamento(s) pelo gestor da frota do Órgão participante.</w:t>
      </w:r>
    </w:p>
    <w:p w14:paraId="4AA7A3FD" w14:textId="77777777" w:rsidR="001B5E3D" w:rsidRPr="001B5E3D" w:rsidRDefault="001B5E3D" w:rsidP="001B5E3D">
      <w:pPr>
        <w:contextualSpacing/>
        <w:jc w:val="both"/>
        <w:rPr>
          <w:rFonts w:ascii="Calibri" w:hAnsi="Calibri" w:cs="Helvetica"/>
          <w:sz w:val="22"/>
          <w:szCs w:val="22"/>
        </w:rPr>
      </w:pPr>
      <w:r w:rsidRPr="001B5E3D">
        <w:rPr>
          <w:rFonts w:ascii="Calibri" w:eastAsia="TTFF4A4150t00" w:hAnsi="Calibri" w:cs="Arial"/>
          <w:b/>
          <w:sz w:val="22"/>
          <w:szCs w:val="22"/>
        </w:rPr>
        <w:t>3.5.1.1</w:t>
      </w:r>
      <w:r w:rsidRPr="001B5E3D">
        <w:rPr>
          <w:rFonts w:ascii="Calibri" w:eastAsia="TTFF4A4150t00" w:hAnsi="Calibri" w:cs="Arial"/>
          <w:sz w:val="22"/>
          <w:szCs w:val="22"/>
        </w:rPr>
        <w:t xml:space="preserve"> </w:t>
      </w:r>
      <w:r w:rsidRPr="001B5E3D">
        <w:rPr>
          <w:rFonts w:ascii="Calibri" w:hAnsi="Calibri" w:cs="Helvetica"/>
          <w:sz w:val="22"/>
          <w:szCs w:val="22"/>
        </w:rPr>
        <w:t>Caso haja necessidade de substituição de peças, a licitante adjudicatária deverá submeter orçamento para aprovação do Fiscal do Contrato. Este, por sua vez, deverá obter no mercado local mais 3 (três) orçamentos, no mínimo, podendo decorrer daí duas possibilidades:</w:t>
      </w:r>
    </w:p>
    <w:p w14:paraId="1C4B10DB" w14:textId="77777777" w:rsidR="001B5E3D" w:rsidRPr="001B5E3D" w:rsidRDefault="001B5E3D" w:rsidP="001B5E3D">
      <w:pPr>
        <w:contextualSpacing/>
        <w:jc w:val="both"/>
        <w:rPr>
          <w:rFonts w:ascii="Calibri" w:hAnsi="Calibri" w:cs="Helvetica"/>
          <w:sz w:val="22"/>
          <w:szCs w:val="22"/>
        </w:rPr>
      </w:pPr>
      <w:r w:rsidRPr="001B5E3D">
        <w:rPr>
          <w:rFonts w:ascii="Calibri" w:hAnsi="Calibri" w:cs="Helvetica"/>
          <w:b/>
          <w:sz w:val="22"/>
          <w:szCs w:val="22"/>
        </w:rPr>
        <w:t>3.5.1.1.1</w:t>
      </w:r>
      <w:r w:rsidRPr="001B5E3D">
        <w:rPr>
          <w:rFonts w:ascii="Calibri" w:hAnsi="Calibri" w:cs="Helvetica"/>
          <w:sz w:val="22"/>
          <w:szCs w:val="22"/>
        </w:rPr>
        <w:t xml:space="preserve"> se o valor da peça orçado pela licitante adjudicatária for menor ou igual ao valor de mercado, o serviço será executado pela licitante adjudicatária, conforme o valor do orçamento apresentado;</w:t>
      </w:r>
    </w:p>
    <w:p w14:paraId="06D26346" w14:textId="77777777" w:rsidR="001B5E3D" w:rsidRPr="001B5E3D" w:rsidRDefault="001B5E3D" w:rsidP="001B5E3D">
      <w:pPr>
        <w:contextualSpacing/>
        <w:jc w:val="both"/>
        <w:rPr>
          <w:rFonts w:ascii="Calibri" w:hAnsi="Calibri" w:cs="Helvetica"/>
          <w:sz w:val="22"/>
          <w:szCs w:val="22"/>
        </w:rPr>
      </w:pPr>
      <w:r w:rsidRPr="001B5E3D">
        <w:rPr>
          <w:rFonts w:ascii="Calibri" w:hAnsi="Calibri" w:cs="Helvetica"/>
          <w:b/>
          <w:sz w:val="22"/>
          <w:szCs w:val="22"/>
        </w:rPr>
        <w:t>3.5.1.1.2</w:t>
      </w:r>
      <w:r w:rsidRPr="001B5E3D">
        <w:rPr>
          <w:rFonts w:ascii="Calibri" w:hAnsi="Calibri" w:cs="Helvetica"/>
          <w:sz w:val="22"/>
          <w:szCs w:val="22"/>
        </w:rPr>
        <w:t xml:space="preserve"> existindo pelo menos uma empresa no mercado local cujo preço das peças seja menor que aquele orçado pela licitante adjudicatária, esta deverá adquirir as peças junto àquela empresa que apresentar o menor preço e executar os serviços em conformidade com o previsto neste Memorial Descritivo.</w:t>
      </w:r>
    </w:p>
    <w:p w14:paraId="5037335E" w14:textId="77777777" w:rsidR="001B5E3D" w:rsidRPr="001B5E3D" w:rsidRDefault="001B5E3D" w:rsidP="001B5E3D">
      <w:pPr>
        <w:contextualSpacing/>
        <w:jc w:val="both"/>
        <w:rPr>
          <w:rFonts w:ascii="Calibri" w:hAnsi="Calibri" w:cs="Arial"/>
          <w:sz w:val="22"/>
          <w:szCs w:val="22"/>
          <w:lang w:val="pt-PT"/>
        </w:rPr>
      </w:pPr>
      <w:r w:rsidRPr="001B5E3D">
        <w:rPr>
          <w:rFonts w:ascii="Calibri" w:hAnsi="Calibri" w:cs="Arial"/>
          <w:b/>
          <w:bCs/>
          <w:sz w:val="22"/>
          <w:szCs w:val="22"/>
          <w:lang w:val="pt-PT"/>
        </w:rPr>
        <w:t>3.5.2</w:t>
      </w:r>
      <w:r w:rsidRPr="001B5E3D">
        <w:rPr>
          <w:rFonts w:ascii="Calibri" w:hAnsi="Calibri" w:cs="Arial"/>
          <w:sz w:val="22"/>
          <w:szCs w:val="22"/>
          <w:lang w:val="pt-PT"/>
        </w:rPr>
        <w:t xml:space="preserve"> </w:t>
      </w:r>
      <w:r w:rsidRPr="001B5E3D">
        <w:rPr>
          <w:rFonts w:ascii="Calibri" w:hAnsi="Calibri" w:cs="Arial"/>
          <w:sz w:val="22"/>
          <w:szCs w:val="22"/>
        </w:rPr>
        <w:t>–</w:t>
      </w:r>
      <w:r w:rsidRPr="001B5E3D">
        <w:rPr>
          <w:rFonts w:ascii="Calibri" w:hAnsi="Calibri" w:cs="Arial"/>
          <w:sz w:val="22"/>
          <w:szCs w:val="22"/>
          <w:lang w:val="pt-PT"/>
        </w:rPr>
        <w:t xml:space="preserve"> As </w:t>
      </w:r>
      <w:r w:rsidRPr="001B5E3D">
        <w:rPr>
          <w:rFonts w:ascii="Calibri" w:eastAsia="MS Mincho" w:hAnsi="Calibri" w:cs="Arial"/>
          <w:sz w:val="22"/>
          <w:szCs w:val="22"/>
        </w:rPr>
        <w:t>peças, componentes, acessórios e materiais</w:t>
      </w:r>
      <w:r w:rsidRPr="001B5E3D">
        <w:rPr>
          <w:rFonts w:ascii="Calibri" w:hAnsi="Calibri" w:cs="Arial"/>
          <w:sz w:val="22"/>
          <w:szCs w:val="22"/>
        </w:rPr>
        <w:t xml:space="preserve"> originais</w:t>
      </w:r>
      <w:r w:rsidRPr="001B5E3D">
        <w:rPr>
          <w:rFonts w:ascii="Calibri" w:hAnsi="Calibri" w:cs="Arial"/>
          <w:sz w:val="22"/>
          <w:szCs w:val="22"/>
          <w:lang w:val="pt-PT"/>
        </w:rPr>
        <w:t xml:space="preserve"> utilizados ou empregados no serviço de manutenção preventiva ou corretiva deverão ser as indicadas pelo fabricante. Podendo as peças serem também genuínas, não acarretando ônus ao Órgão participante, sendo vedada a utilização de peças recondicionadas ou usadas;</w:t>
      </w:r>
    </w:p>
    <w:p w14:paraId="70BA8D2A" w14:textId="77777777" w:rsidR="001B5E3D" w:rsidRPr="001B5E3D" w:rsidRDefault="001B5E3D" w:rsidP="001B5E3D">
      <w:pPr>
        <w:contextualSpacing/>
        <w:jc w:val="both"/>
        <w:rPr>
          <w:rFonts w:ascii="Calibri" w:hAnsi="Calibri" w:cs="Arial"/>
          <w:sz w:val="22"/>
          <w:szCs w:val="22"/>
          <w:lang w:val="pt-PT"/>
        </w:rPr>
      </w:pPr>
      <w:r w:rsidRPr="001B5E3D">
        <w:rPr>
          <w:rFonts w:ascii="Calibri" w:hAnsi="Calibri" w:cs="Arial"/>
          <w:b/>
          <w:bCs/>
          <w:sz w:val="22"/>
          <w:szCs w:val="22"/>
          <w:lang w:val="pt-PT"/>
        </w:rPr>
        <w:t>3.5.3</w:t>
      </w:r>
      <w:r w:rsidRPr="001B5E3D">
        <w:rPr>
          <w:rFonts w:ascii="Calibri" w:hAnsi="Calibri" w:cs="Arial"/>
          <w:sz w:val="22"/>
          <w:szCs w:val="22"/>
          <w:lang w:val="pt-PT"/>
        </w:rPr>
        <w:t xml:space="preserve"> </w:t>
      </w:r>
      <w:r w:rsidRPr="001B5E3D">
        <w:rPr>
          <w:rFonts w:ascii="Calibri" w:hAnsi="Calibri" w:cs="Arial"/>
          <w:sz w:val="22"/>
          <w:szCs w:val="22"/>
        </w:rPr>
        <w:t xml:space="preserve">– </w:t>
      </w:r>
      <w:r w:rsidRPr="001B5E3D">
        <w:rPr>
          <w:rFonts w:ascii="Calibri" w:hAnsi="Calibri" w:cs="Arial"/>
          <w:sz w:val="22"/>
          <w:szCs w:val="22"/>
          <w:lang w:val="pt-PT"/>
        </w:rPr>
        <w:t>Todos os materiais</w:t>
      </w:r>
      <w:r w:rsidRPr="001B5E3D">
        <w:rPr>
          <w:rFonts w:ascii="Calibri" w:hAnsi="Calibri" w:cs="Arial"/>
          <w:b/>
          <w:bCs/>
          <w:sz w:val="22"/>
          <w:szCs w:val="22"/>
          <w:lang w:val="pt-PT"/>
        </w:rPr>
        <w:t xml:space="preserve"> </w:t>
      </w:r>
      <w:r w:rsidRPr="001B5E3D">
        <w:rPr>
          <w:rFonts w:ascii="Calibri" w:hAnsi="Calibri" w:cs="Arial"/>
          <w:sz w:val="22"/>
          <w:szCs w:val="22"/>
          <w:lang w:val="pt-PT"/>
        </w:rPr>
        <w:t xml:space="preserve">que forem substituídos, mesmo que inaproveitáveis, deverão ser entregues ao fiscal do contrato ou permanecer na prestadora de serviços por até 10 (dez) dias para fins de auditoria, com a indicação clara e segura, através de acondicionamento resistente, etiquetagem ou pintura com tinta apropriada, constando a identificação do veículo ou equipamento, a solicitação de serviço autorizada com número do orçamento e da nota fiscal e a descrição das peças utilizadas. </w:t>
      </w:r>
    </w:p>
    <w:p w14:paraId="3FC6734D" w14:textId="77777777" w:rsidR="001B5E3D" w:rsidRPr="001B5E3D" w:rsidRDefault="001B5E3D" w:rsidP="001B5E3D">
      <w:pPr>
        <w:contextualSpacing/>
        <w:jc w:val="both"/>
        <w:rPr>
          <w:rFonts w:ascii="Calibri" w:hAnsi="Calibri" w:cs="Arial"/>
          <w:sz w:val="22"/>
          <w:szCs w:val="22"/>
          <w:lang w:val="pt-PT"/>
        </w:rPr>
      </w:pPr>
      <w:r w:rsidRPr="001B5E3D">
        <w:rPr>
          <w:rFonts w:ascii="Calibri" w:hAnsi="Calibri" w:cs="Arial"/>
          <w:b/>
          <w:bCs/>
          <w:sz w:val="22"/>
          <w:szCs w:val="22"/>
          <w:lang w:val="pt-PT"/>
        </w:rPr>
        <w:t>3.5.4</w:t>
      </w:r>
      <w:r w:rsidRPr="001B5E3D">
        <w:rPr>
          <w:rFonts w:ascii="Calibri" w:hAnsi="Calibri" w:cs="Arial"/>
          <w:sz w:val="22"/>
          <w:szCs w:val="22"/>
          <w:lang w:val="pt-PT"/>
        </w:rPr>
        <w:t xml:space="preserve"> </w:t>
      </w:r>
      <w:r w:rsidRPr="001B5E3D">
        <w:rPr>
          <w:rFonts w:ascii="Calibri" w:hAnsi="Calibri" w:cs="Arial"/>
          <w:sz w:val="22"/>
          <w:szCs w:val="22"/>
        </w:rPr>
        <w:t xml:space="preserve">– Caso </w:t>
      </w:r>
      <w:r w:rsidRPr="001B5E3D">
        <w:rPr>
          <w:rFonts w:ascii="Calibri" w:hAnsi="Calibri" w:cs="Arial"/>
          <w:sz w:val="22"/>
          <w:szCs w:val="22"/>
          <w:lang w:val="pt-PT"/>
        </w:rPr>
        <w:t>o fiscal do contrato solicite, ou decorrido o prazo de 10 (dez) dias, todos os materiais</w:t>
      </w:r>
      <w:r w:rsidRPr="001B5E3D">
        <w:rPr>
          <w:rFonts w:ascii="Calibri" w:hAnsi="Calibri" w:cs="Arial"/>
          <w:b/>
          <w:bCs/>
          <w:sz w:val="22"/>
          <w:szCs w:val="22"/>
          <w:lang w:val="pt-PT"/>
        </w:rPr>
        <w:t xml:space="preserve"> </w:t>
      </w:r>
      <w:r w:rsidRPr="001B5E3D">
        <w:rPr>
          <w:rFonts w:ascii="Calibri" w:hAnsi="Calibri" w:cs="Arial"/>
          <w:sz w:val="22"/>
          <w:szCs w:val="22"/>
          <w:lang w:val="pt-PT"/>
        </w:rPr>
        <w:t xml:space="preserve">que forem substituídos, mesmo que inaproveitáveis, poderão ser devidamente encaminhados aos órgãos responsáveis pela coleta, respeitando a legislação vigente. </w:t>
      </w:r>
    </w:p>
    <w:p w14:paraId="3B42324E" w14:textId="77777777" w:rsidR="001B5E3D" w:rsidRPr="001B5E3D" w:rsidRDefault="001B5E3D" w:rsidP="001B5E3D">
      <w:pPr>
        <w:contextualSpacing/>
        <w:jc w:val="both"/>
        <w:rPr>
          <w:rFonts w:ascii="Calibri" w:hAnsi="Calibri" w:cs="Arial"/>
          <w:sz w:val="22"/>
          <w:szCs w:val="22"/>
        </w:rPr>
      </w:pPr>
      <w:r w:rsidRPr="001B5E3D">
        <w:rPr>
          <w:rFonts w:ascii="Calibri" w:hAnsi="Calibri" w:cs="Arial"/>
          <w:b/>
          <w:bCs/>
          <w:sz w:val="22"/>
          <w:szCs w:val="22"/>
          <w:lang w:val="pt-PT"/>
        </w:rPr>
        <w:t>3.5.5</w:t>
      </w:r>
      <w:r w:rsidRPr="001B5E3D">
        <w:rPr>
          <w:rFonts w:ascii="Calibri" w:hAnsi="Calibri" w:cs="Arial"/>
          <w:sz w:val="22"/>
          <w:szCs w:val="22"/>
          <w:lang w:val="pt-PT"/>
        </w:rPr>
        <w:t xml:space="preserve"> </w:t>
      </w:r>
      <w:r w:rsidRPr="001B5E3D">
        <w:rPr>
          <w:rFonts w:ascii="Calibri" w:hAnsi="Calibri" w:cs="Arial"/>
          <w:sz w:val="22"/>
          <w:szCs w:val="22"/>
        </w:rPr>
        <w:t>–</w:t>
      </w:r>
      <w:r w:rsidRPr="001B5E3D">
        <w:rPr>
          <w:rFonts w:ascii="Calibri" w:hAnsi="Calibri" w:cs="Arial"/>
          <w:sz w:val="22"/>
          <w:szCs w:val="22"/>
          <w:lang w:val="pt-PT"/>
        </w:rPr>
        <w:t xml:space="preserve"> A </w:t>
      </w:r>
      <w:r w:rsidRPr="001B5E3D">
        <w:rPr>
          <w:rFonts w:ascii="Calibri" w:hAnsi="Calibri" w:cs="Arial"/>
          <w:sz w:val="22"/>
          <w:szCs w:val="22"/>
        </w:rPr>
        <w:t xml:space="preserve">critério do gestor da frota do </w:t>
      </w:r>
      <w:r w:rsidR="001E031D">
        <w:rPr>
          <w:rFonts w:ascii="Calibri" w:hAnsi="Calibri" w:cs="Calibri"/>
          <w:sz w:val="22"/>
          <w:szCs w:val="22"/>
          <w:lang w:val="pt-PT"/>
        </w:rPr>
        <w:t>UDESC/Alto Vale</w:t>
      </w:r>
      <w:r w:rsidRPr="001B5E3D">
        <w:rPr>
          <w:rFonts w:ascii="Calibri" w:hAnsi="Calibri" w:cs="Arial"/>
          <w:sz w:val="22"/>
          <w:szCs w:val="22"/>
        </w:rPr>
        <w:t xml:space="preserve">, as </w:t>
      </w:r>
      <w:r w:rsidRPr="001B5E3D">
        <w:rPr>
          <w:rFonts w:ascii="Calibri" w:eastAsia="MS Mincho" w:hAnsi="Calibri" w:cs="Arial"/>
          <w:sz w:val="22"/>
          <w:szCs w:val="22"/>
        </w:rPr>
        <w:t>peças, componentes, acessórios e materiais</w:t>
      </w:r>
      <w:r w:rsidRPr="001B5E3D">
        <w:rPr>
          <w:rFonts w:ascii="Calibri" w:hAnsi="Calibri" w:cs="Arial"/>
          <w:sz w:val="22"/>
          <w:szCs w:val="22"/>
        </w:rPr>
        <w:t xml:space="preserve"> originais ou genuínos, poderão passar por inspeção, realizada por servidor, devidamente autorizado pelo gestor da frota, bem como, eventualmente, por técnico contratado para este fim. </w:t>
      </w:r>
    </w:p>
    <w:p w14:paraId="7590B24C" w14:textId="77777777" w:rsidR="001B5E3D" w:rsidRPr="001B5E3D" w:rsidRDefault="001B5E3D" w:rsidP="001B5E3D">
      <w:pPr>
        <w:contextualSpacing/>
        <w:jc w:val="both"/>
        <w:rPr>
          <w:rFonts w:ascii="Calibri" w:hAnsi="Calibri" w:cs="Arial"/>
          <w:sz w:val="22"/>
          <w:szCs w:val="22"/>
          <w:lang w:val="pt-PT"/>
        </w:rPr>
      </w:pPr>
      <w:r w:rsidRPr="001B5E3D">
        <w:rPr>
          <w:rFonts w:ascii="Calibri" w:hAnsi="Calibri" w:cs="Arial"/>
          <w:b/>
          <w:bCs/>
          <w:sz w:val="22"/>
          <w:szCs w:val="22"/>
          <w:lang w:val="pt-PT"/>
        </w:rPr>
        <w:t>3.5.6</w:t>
      </w:r>
      <w:r w:rsidRPr="001B5E3D">
        <w:rPr>
          <w:rFonts w:ascii="Calibri" w:hAnsi="Calibri" w:cs="Arial"/>
          <w:sz w:val="22"/>
          <w:szCs w:val="22"/>
          <w:lang w:val="pt-PT"/>
        </w:rPr>
        <w:t xml:space="preserve"> </w:t>
      </w:r>
      <w:r w:rsidRPr="001B5E3D">
        <w:rPr>
          <w:rFonts w:ascii="Calibri" w:hAnsi="Calibri" w:cs="Arial"/>
          <w:sz w:val="22"/>
          <w:szCs w:val="22"/>
        </w:rPr>
        <w:t>–</w:t>
      </w:r>
      <w:r w:rsidRPr="001B5E3D">
        <w:rPr>
          <w:rFonts w:ascii="Calibri" w:hAnsi="Calibri" w:cs="Arial"/>
          <w:sz w:val="22"/>
          <w:szCs w:val="22"/>
          <w:lang w:val="pt-PT"/>
        </w:rPr>
        <w:t xml:space="preserve"> O Fiscal do Contrato reserva-se o direito de rejeitar qualquer serviço, </w:t>
      </w:r>
      <w:r w:rsidRPr="001B5E3D">
        <w:rPr>
          <w:rFonts w:ascii="Calibri" w:eastAsia="MS Mincho" w:hAnsi="Calibri" w:cs="Arial"/>
          <w:sz w:val="22"/>
          <w:szCs w:val="22"/>
        </w:rPr>
        <w:t xml:space="preserve">peças, componentes, acessórios ou materiais </w:t>
      </w:r>
      <w:r w:rsidRPr="001B5E3D">
        <w:rPr>
          <w:rFonts w:ascii="Calibri" w:hAnsi="Calibri" w:cs="Arial"/>
          <w:sz w:val="22"/>
          <w:szCs w:val="22"/>
          <w:lang w:val="pt-PT"/>
        </w:rPr>
        <w:t>que não atendam as exigências do presente edital, cabendo à empresa a reposição, sendo que a rejeição não poderá ser alegada como justificativa para atraso na execução dos serviços e nem acréscimo na cobrança de mão-de-obra. Também, não isenta a empresa proponente de responsabilidade quanto ao cumprimento dos termos da garantia de serviço.</w:t>
      </w:r>
      <w:bookmarkStart w:id="1" w:name="OLE_LINK1"/>
    </w:p>
    <w:p w14:paraId="4B151741" w14:textId="77777777" w:rsidR="001B5E3D" w:rsidRPr="001B5E3D" w:rsidRDefault="001B5E3D" w:rsidP="001B5E3D">
      <w:pPr>
        <w:contextualSpacing/>
        <w:jc w:val="both"/>
        <w:rPr>
          <w:rFonts w:ascii="Calibri" w:hAnsi="Calibri" w:cs="Arial"/>
          <w:sz w:val="22"/>
          <w:szCs w:val="22"/>
        </w:rPr>
      </w:pPr>
      <w:r w:rsidRPr="001B5E3D">
        <w:rPr>
          <w:rFonts w:ascii="Calibri" w:hAnsi="Calibri" w:cs="Arial"/>
          <w:b/>
          <w:bCs/>
          <w:sz w:val="22"/>
          <w:szCs w:val="22"/>
        </w:rPr>
        <w:t xml:space="preserve">3.6 – A </w:t>
      </w:r>
      <w:r w:rsidRPr="001B5E3D">
        <w:rPr>
          <w:rFonts w:ascii="Calibri" w:hAnsi="Calibri" w:cs="Arial"/>
          <w:b/>
          <w:bCs/>
          <w:sz w:val="22"/>
          <w:szCs w:val="22"/>
          <w:lang w:val="pt-PT"/>
        </w:rPr>
        <w:t>prestadora de serviços contratada</w:t>
      </w:r>
      <w:r w:rsidRPr="001B5E3D">
        <w:rPr>
          <w:rFonts w:ascii="Calibri" w:hAnsi="Calibri" w:cs="Arial"/>
          <w:sz w:val="22"/>
          <w:szCs w:val="22"/>
        </w:rPr>
        <w:t xml:space="preserve"> deverá possuir, para dar suporte de atendimento ao quantitativo de veículos a serem atendidos, as seguintes quantidades mínimas de instalações:</w:t>
      </w:r>
    </w:p>
    <w:p w14:paraId="0329E605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- </w:t>
      </w:r>
      <w:proofErr w:type="gramStart"/>
      <w:r w:rsidRPr="001B5E3D">
        <w:rPr>
          <w:rFonts w:ascii="Calibri" w:hAnsi="Calibri" w:cs="Calibri"/>
          <w:sz w:val="22"/>
          <w:szCs w:val="22"/>
          <w:shd w:val="clear" w:color="auto" w:fill="FFFFFF"/>
        </w:rPr>
        <w:t>boxes</w:t>
      </w:r>
      <w:proofErr w:type="gramEnd"/>
      <w:r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 para atendimento dos veículos leves e pesados;</w:t>
      </w:r>
    </w:p>
    <w:p w14:paraId="7969F347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- </w:t>
      </w:r>
      <w:proofErr w:type="gramStart"/>
      <w:r w:rsidRPr="001B5E3D">
        <w:rPr>
          <w:rFonts w:ascii="Calibri" w:hAnsi="Calibri" w:cs="Calibri"/>
          <w:sz w:val="22"/>
          <w:szCs w:val="22"/>
          <w:shd w:val="clear" w:color="auto" w:fill="FFFFFF"/>
        </w:rPr>
        <w:t>fosso</w:t>
      </w:r>
      <w:proofErr w:type="gramEnd"/>
      <w:r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 para atendimento dos veículos pesados;</w:t>
      </w:r>
    </w:p>
    <w:p w14:paraId="70A6E41A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- </w:t>
      </w:r>
      <w:proofErr w:type="spellStart"/>
      <w:proofErr w:type="gramStart"/>
      <w:r w:rsidRPr="00975D2D">
        <w:rPr>
          <w:rFonts w:ascii="Calibri" w:hAnsi="Calibri" w:cs="Calibri"/>
          <w:i/>
          <w:sz w:val="22"/>
          <w:szCs w:val="22"/>
          <w:shd w:val="clear" w:color="auto" w:fill="FFFFFF"/>
        </w:rPr>
        <w:t>elevacar</w:t>
      </w:r>
      <w:proofErr w:type="spellEnd"/>
      <w:proofErr w:type="gramEnd"/>
      <w:r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 para atendimento dos veículos leves;</w:t>
      </w:r>
    </w:p>
    <w:p w14:paraId="4D89AD36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  <w:shd w:val="clear" w:color="auto" w:fill="FFFF00"/>
        </w:rPr>
      </w:pPr>
      <w:r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- </w:t>
      </w:r>
      <w:proofErr w:type="gramStart"/>
      <w:r w:rsidRPr="001B5E3D">
        <w:rPr>
          <w:rFonts w:ascii="Calibri" w:hAnsi="Calibri" w:cs="Calibri"/>
          <w:sz w:val="22"/>
          <w:szCs w:val="22"/>
          <w:shd w:val="clear" w:color="auto" w:fill="FFFFFF"/>
        </w:rPr>
        <w:t>vagas</w:t>
      </w:r>
      <w:proofErr w:type="gramEnd"/>
      <w:r w:rsidRPr="001B5E3D">
        <w:rPr>
          <w:rFonts w:ascii="Calibri" w:hAnsi="Calibri" w:cs="Calibri"/>
          <w:sz w:val="22"/>
          <w:szCs w:val="22"/>
          <w:shd w:val="clear" w:color="auto" w:fill="FFFFFF"/>
        </w:rPr>
        <w:t>, em pátio cercado e segurado, para os veículos aguardando o início do serviço.</w:t>
      </w:r>
    </w:p>
    <w:p w14:paraId="35C6BC85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- Aparelho de análise de diagnóstico de veículos com motores eletrônicos, homologado pelo fabricante, na versão correspondente compatível aos modelos de veículos constantes para </w:t>
      </w:r>
      <w:proofErr w:type="gramStart"/>
      <w:r w:rsidRPr="001B5E3D">
        <w:rPr>
          <w:rFonts w:ascii="Calibri" w:hAnsi="Calibri" w:cs="Calibri"/>
          <w:sz w:val="22"/>
          <w:szCs w:val="22"/>
          <w:shd w:val="clear" w:color="auto" w:fill="FFFFFF"/>
        </w:rPr>
        <w:t>o(</w:t>
      </w:r>
      <w:proofErr w:type="gramEnd"/>
      <w:r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s) lote(s) cotado(s), </w:t>
      </w:r>
      <w:r w:rsidRPr="001B5E3D">
        <w:rPr>
          <w:rFonts w:ascii="Calibri" w:hAnsi="Calibri" w:cs="Calibri"/>
          <w:sz w:val="22"/>
          <w:szCs w:val="22"/>
        </w:rPr>
        <w:t>atualizado anualmente</w:t>
      </w:r>
      <w:r w:rsidRPr="001B5E3D">
        <w:rPr>
          <w:rFonts w:ascii="Calibri" w:hAnsi="Calibri" w:cs="Calibri"/>
          <w:sz w:val="22"/>
          <w:szCs w:val="22"/>
          <w:shd w:val="clear" w:color="auto" w:fill="FFFFFF"/>
        </w:rPr>
        <w:t>;</w:t>
      </w:r>
    </w:p>
    <w:p w14:paraId="243B143B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1B5E3D">
        <w:rPr>
          <w:rFonts w:ascii="Calibri" w:hAnsi="Calibri" w:cs="Calibri"/>
          <w:sz w:val="22"/>
          <w:szCs w:val="22"/>
        </w:rPr>
        <w:t>- Equipamento de aferição de bateria;</w:t>
      </w:r>
    </w:p>
    <w:p w14:paraId="0983F414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sz w:val="22"/>
          <w:szCs w:val="22"/>
        </w:rPr>
        <w:t>- Prensa hidráulica de no mínimo 15.000 kg;</w:t>
      </w:r>
    </w:p>
    <w:p w14:paraId="2637522C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1B5E3D">
        <w:rPr>
          <w:rFonts w:ascii="Calibri" w:hAnsi="Calibri" w:cs="Calibri"/>
          <w:sz w:val="22"/>
          <w:szCs w:val="22"/>
        </w:rPr>
        <w:t>-</w:t>
      </w:r>
      <w:r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1B5E3D">
        <w:rPr>
          <w:rFonts w:ascii="Calibri" w:hAnsi="Calibri" w:cs="Calibri"/>
          <w:sz w:val="22"/>
          <w:szCs w:val="22"/>
        </w:rPr>
        <w:t xml:space="preserve">Compressor de ar; </w:t>
      </w:r>
    </w:p>
    <w:p w14:paraId="33583096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-</w:t>
      </w:r>
      <w:r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1B5E3D">
        <w:rPr>
          <w:rFonts w:ascii="Calibri" w:hAnsi="Calibri" w:cs="Calibri"/>
          <w:sz w:val="22"/>
          <w:szCs w:val="22"/>
        </w:rPr>
        <w:t>Macaco jacaré de no mínimo 3.000kg;</w:t>
      </w:r>
    </w:p>
    <w:p w14:paraId="594CB2B9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 xml:space="preserve">- </w:t>
      </w:r>
      <w:r w:rsidRPr="001B5E3D">
        <w:rPr>
          <w:rFonts w:ascii="Calibri" w:hAnsi="Calibri" w:cs="Calibri"/>
          <w:sz w:val="22"/>
          <w:szCs w:val="22"/>
        </w:rPr>
        <w:t xml:space="preserve">Bancada para teste; </w:t>
      </w:r>
    </w:p>
    <w:p w14:paraId="6E7140F1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sz w:val="22"/>
          <w:szCs w:val="22"/>
        </w:rPr>
        <w:t>- Máquina para lavação de peças;</w:t>
      </w:r>
    </w:p>
    <w:p w14:paraId="09D5404F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sz w:val="22"/>
          <w:szCs w:val="22"/>
        </w:rPr>
        <w:t>- Teste de bateria com impressão de laudo;</w:t>
      </w:r>
    </w:p>
    <w:p w14:paraId="5510D9C2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sz w:val="22"/>
          <w:szCs w:val="22"/>
        </w:rPr>
        <w:t>- Câmara de pintura;</w:t>
      </w:r>
    </w:p>
    <w:p w14:paraId="027ED720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sz w:val="22"/>
          <w:szCs w:val="22"/>
        </w:rPr>
        <w:t xml:space="preserve">- Equipamento para diagnóstico de AIR BAG; </w:t>
      </w:r>
    </w:p>
    <w:p w14:paraId="570F8C76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sz w:val="22"/>
          <w:szCs w:val="22"/>
        </w:rPr>
        <w:t xml:space="preserve">- Torno mecânico; </w:t>
      </w:r>
    </w:p>
    <w:p w14:paraId="0A8C80A9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sz w:val="22"/>
          <w:szCs w:val="22"/>
        </w:rPr>
        <w:lastRenderedPageBreak/>
        <w:t>- Ferramentas para execução completa dos serviços abrangidos pelo objeto do presente edital.</w:t>
      </w:r>
    </w:p>
    <w:p w14:paraId="4B308C31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sz w:val="22"/>
          <w:szCs w:val="22"/>
        </w:rPr>
        <w:t xml:space="preserve">a) Mecânicos com especialidades em mecânica geral, </w:t>
      </w:r>
      <w:r w:rsidRPr="001B5E3D">
        <w:rPr>
          <w:rFonts w:ascii="Calibri" w:hAnsi="Calibri" w:cs="Calibri"/>
          <w:sz w:val="22"/>
          <w:szCs w:val="22"/>
          <w:lang w:val="pt-PT"/>
        </w:rPr>
        <w:t>retífica de motor,</w:t>
      </w:r>
      <w:r w:rsidRPr="001B5E3D">
        <w:rPr>
          <w:rFonts w:ascii="Calibri" w:hAnsi="Calibri" w:cs="Calibri"/>
          <w:sz w:val="22"/>
          <w:szCs w:val="22"/>
        </w:rPr>
        <w:t xml:space="preserve"> caixa, injeção eletrônica, elétrica, suspensão, </w:t>
      </w:r>
      <w:r w:rsidRPr="001B5E3D">
        <w:rPr>
          <w:rFonts w:ascii="Calibri" w:hAnsi="Calibri" w:cs="Calibri"/>
          <w:sz w:val="22"/>
          <w:szCs w:val="22"/>
          <w:lang w:val="pt-PT"/>
        </w:rPr>
        <w:t>balanceamento e geometria, lanternagem, pintura e chapeação, estofaria, tapeçaria e capotaria, borracharia completa, reboque, i</w:t>
      </w:r>
      <w:r w:rsidR="00975D2D" w:rsidRPr="001B5E3D">
        <w:rPr>
          <w:rFonts w:ascii="Calibri" w:eastAsia="MS Mincho" w:hAnsi="Calibri" w:cs="Calibri"/>
          <w:sz w:val="22"/>
          <w:szCs w:val="22"/>
        </w:rPr>
        <w:t>instalação</w:t>
      </w:r>
      <w:r w:rsidRPr="001B5E3D">
        <w:rPr>
          <w:rFonts w:ascii="Calibri" w:eastAsia="MS Mincho" w:hAnsi="Calibri" w:cs="Calibri"/>
          <w:sz w:val="22"/>
          <w:szCs w:val="22"/>
        </w:rPr>
        <w:t xml:space="preserve"> de acessórios, vidraceiro, ar-condicionado,</w:t>
      </w:r>
      <w:r w:rsidRPr="001B5E3D">
        <w:rPr>
          <w:rFonts w:ascii="Calibri" w:hAnsi="Calibri" w:cs="Calibri"/>
          <w:sz w:val="22"/>
          <w:szCs w:val="22"/>
          <w:lang w:val="pt-PT"/>
        </w:rPr>
        <w:t xml:space="preserve"> cambagem, </w:t>
      </w:r>
      <w:r w:rsidRPr="001B5E3D">
        <w:rPr>
          <w:rFonts w:ascii="Calibri" w:hAnsi="Calibri" w:cs="Calibri"/>
          <w:sz w:val="22"/>
          <w:szCs w:val="22"/>
        </w:rPr>
        <w:t xml:space="preserve">freio e direção hidráulica e demais especialidades para execução de manutenção preventiva e corretiva; </w:t>
      </w:r>
    </w:p>
    <w:p w14:paraId="207F0181" w14:textId="77777777" w:rsidR="001B5E3D" w:rsidRDefault="001B5E3D" w:rsidP="001B5E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sz w:val="22"/>
          <w:szCs w:val="22"/>
          <w:lang w:val="pt-PT"/>
        </w:rPr>
        <w:t>b) M</w:t>
      </w:r>
      <w:proofErr w:type="spellStart"/>
      <w:r w:rsidR="00055E49" w:rsidRPr="001B5E3D">
        <w:rPr>
          <w:rFonts w:ascii="Calibri" w:hAnsi="Calibri" w:cs="Calibri"/>
          <w:sz w:val="22"/>
          <w:szCs w:val="22"/>
        </w:rPr>
        <w:t>ateriais</w:t>
      </w:r>
      <w:proofErr w:type="spellEnd"/>
      <w:r w:rsidRPr="001B5E3D">
        <w:rPr>
          <w:rFonts w:ascii="Calibri" w:hAnsi="Calibri" w:cs="Calibri"/>
          <w:sz w:val="22"/>
          <w:szCs w:val="22"/>
        </w:rPr>
        <w:t xml:space="preserve">, utensílios, equipamentos, ferramentas, instalações, transporte, ferramental especializado e tantos outros necessários para a completa realização dos serviços, inclusive os materiais para a limpeza de peças e acessórios. </w:t>
      </w:r>
    </w:p>
    <w:p w14:paraId="43697333" w14:textId="77777777" w:rsidR="001A695B" w:rsidRDefault="001A695B" w:rsidP="001B5E3D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3F75545A" w14:textId="77777777" w:rsidR="001A695B" w:rsidRPr="001B5E3D" w:rsidRDefault="001A695B" w:rsidP="001A695B">
      <w:pPr>
        <w:autoSpaceDE w:val="0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4</w:t>
      </w:r>
      <w:r w:rsidRPr="001B5E3D">
        <w:rPr>
          <w:rFonts w:ascii="Calibri" w:hAnsi="Calibri" w:cs="Calibri"/>
          <w:b/>
          <w:sz w:val="22"/>
          <w:szCs w:val="22"/>
        </w:rPr>
        <w:t xml:space="preserve">. DESCRIÇÃO DOS SERVIÇOS </w:t>
      </w:r>
      <w:r>
        <w:rPr>
          <w:rFonts w:ascii="Calibri" w:hAnsi="Calibri" w:cs="Calibri"/>
          <w:b/>
          <w:sz w:val="22"/>
          <w:szCs w:val="22"/>
        </w:rPr>
        <w:t>DE LAVAÇÃO</w:t>
      </w:r>
    </w:p>
    <w:p w14:paraId="1331DEF5" w14:textId="77777777" w:rsidR="001A695B" w:rsidRDefault="00184A7F" w:rsidP="001A695B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4.1 LAVAÇÃO COMPLETA – VEÍCULOS LEVES</w:t>
      </w:r>
    </w:p>
    <w:p w14:paraId="7B4323CF" w14:textId="77777777" w:rsidR="001A695B" w:rsidRPr="001A695B" w:rsidRDefault="00184A7F" w:rsidP="001A695B">
      <w:pPr>
        <w:contextualSpacing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a) Internamente</w:t>
      </w:r>
      <w:proofErr w:type="gramEnd"/>
      <w:r w:rsidR="001A695B" w:rsidRPr="001A695B">
        <w:rPr>
          <w:rFonts w:ascii="Calibri" w:hAnsi="Calibri" w:cs="Calibri"/>
          <w:b/>
          <w:bCs/>
          <w:sz w:val="22"/>
          <w:szCs w:val="22"/>
        </w:rPr>
        <w:t xml:space="preserve">: </w:t>
      </w:r>
      <w:r w:rsidR="001A695B" w:rsidRPr="001A695B">
        <w:rPr>
          <w:rFonts w:ascii="Calibri" w:hAnsi="Calibri" w:cs="Calibri"/>
          <w:sz w:val="22"/>
          <w:szCs w:val="22"/>
        </w:rPr>
        <w:t>Lavação interna completa, com produto químico que não cause desgaste ou mancha no interior do veículo, limpeza de tapetes e vidros, ASPIRADOR E PANO. </w:t>
      </w:r>
    </w:p>
    <w:p w14:paraId="59C1AEFD" w14:textId="77777777" w:rsidR="001A695B" w:rsidRPr="001A695B" w:rsidRDefault="00184A7F" w:rsidP="001A695B">
      <w:pPr>
        <w:contextualSpacing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bCs/>
          <w:sz w:val="22"/>
          <w:szCs w:val="22"/>
        </w:rPr>
        <w:t>b) Externamente</w:t>
      </w:r>
      <w:proofErr w:type="gramEnd"/>
      <w:r w:rsidR="001A695B" w:rsidRPr="001A695B">
        <w:rPr>
          <w:rFonts w:ascii="Calibri" w:hAnsi="Calibri" w:cs="Calibri"/>
          <w:b/>
          <w:bCs/>
          <w:sz w:val="22"/>
          <w:szCs w:val="22"/>
        </w:rPr>
        <w:t>:</w:t>
      </w:r>
      <w:r w:rsidR="001A695B" w:rsidRPr="001A695B">
        <w:rPr>
          <w:rFonts w:ascii="Calibri" w:hAnsi="Calibri" w:cs="Calibri"/>
          <w:sz w:val="22"/>
          <w:szCs w:val="22"/>
        </w:rPr>
        <w:t xml:space="preserve"> Lavação externa completa, com produto químico que não cause desgaste na borracha, não manche os vidros; SECAGEM INCLUSA.</w:t>
      </w:r>
    </w:p>
    <w:p w14:paraId="7663043C" w14:textId="77777777" w:rsidR="001A695B" w:rsidRDefault="00184A7F" w:rsidP="001A695B">
      <w:pPr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4.2 LAVAÇÃO COMPLETA – SPRINTER E MICROÔNIBUS</w:t>
      </w:r>
    </w:p>
    <w:p w14:paraId="4FA67A51" w14:textId="77777777" w:rsidR="001A695B" w:rsidRPr="001A695B" w:rsidRDefault="00184A7F" w:rsidP="001A695B">
      <w:pPr>
        <w:contextualSpacing/>
        <w:jc w:val="both"/>
        <w:rPr>
          <w:rFonts w:ascii="Calibri" w:hAnsi="Calibri" w:cs="Calibri"/>
          <w:b/>
          <w:sz w:val="22"/>
          <w:szCs w:val="22"/>
          <w:u w:val="single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a) Internamente</w:t>
      </w:r>
      <w:proofErr w:type="gramEnd"/>
      <w:r>
        <w:rPr>
          <w:rFonts w:ascii="Calibri" w:hAnsi="Calibri" w:cs="Calibri"/>
          <w:b/>
          <w:sz w:val="22"/>
          <w:szCs w:val="22"/>
        </w:rPr>
        <w:t>:</w:t>
      </w:r>
    </w:p>
    <w:p w14:paraId="40AF4D78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Aspirar o pó e resíduos em todas as áreas internas do veículo;</w:t>
      </w:r>
    </w:p>
    <w:p w14:paraId="203BB87B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Remover as manchas do assoalho e do revestimento interno com um pano úmido e detergente ou sabão neutro;</w:t>
      </w:r>
    </w:p>
    <w:p w14:paraId="2E210FE4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todos os cinzeiros;</w:t>
      </w:r>
    </w:p>
    <w:p w14:paraId="456B6310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os tapetes;</w:t>
      </w:r>
    </w:p>
    <w:p w14:paraId="43C4305C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teto e forrações com passagem de aspirador e escova quando necessário;</w:t>
      </w:r>
    </w:p>
    <w:p w14:paraId="58800134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o estofamento e porta-pacotes com revestimento em plástico ou tecido, utilizando água e sabão neutro. Não poderão ser utilizados produtos derivados de petróleo nesta limpeza;</w:t>
      </w:r>
    </w:p>
    <w:p w14:paraId="41BB022E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 xml:space="preserve">Retirar chicletes do estofamento ou carpete, raspando e após limpando com benzina ou querosene, em seguida utilizar água e sabão neutro; </w:t>
      </w:r>
    </w:p>
    <w:p w14:paraId="3E4F73D4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 xml:space="preserve">Limpar os vidros com produtos </w:t>
      </w:r>
      <w:r w:rsidR="00975D2D" w:rsidRPr="001A695B">
        <w:rPr>
          <w:rFonts w:ascii="Calibri" w:hAnsi="Calibri" w:cs="Calibri"/>
          <w:sz w:val="22"/>
          <w:szCs w:val="22"/>
        </w:rPr>
        <w:t>à</w:t>
      </w:r>
      <w:r w:rsidRPr="001A695B">
        <w:rPr>
          <w:rFonts w:ascii="Calibri" w:hAnsi="Calibri" w:cs="Calibri"/>
          <w:sz w:val="22"/>
          <w:szCs w:val="22"/>
        </w:rPr>
        <w:t xml:space="preserve"> base de álcool ou amoníaco. Na falta destes, pode-se empregar água saponácea à base de sabão comum, esfregando-se os vidros com uma flanela, até ficarem limpos;</w:t>
      </w:r>
    </w:p>
    <w:p w14:paraId="091B730C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as calhas dos vidros com um pincel, após aplicar um pouco de pó de grafite.</w:t>
      </w:r>
    </w:p>
    <w:p w14:paraId="7D193D77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as guarnições de borracha, utilizando um pano embebido em silicone líquido ou líquido composto de partes iguais de álcool e glicerina;</w:t>
      </w:r>
    </w:p>
    <w:p w14:paraId="4C580194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portas trecos, armazenadores de bebidas, copos, frigobar e outros existentes na área interna dos veículos;</w:t>
      </w:r>
    </w:p>
    <w:p w14:paraId="674174A3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 xml:space="preserve">Aplicar </w:t>
      </w:r>
      <w:proofErr w:type="spellStart"/>
      <w:r w:rsidRPr="00975D2D">
        <w:rPr>
          <w:rFonts w:ascii="Calibri" w:hAnsi="Calibri" w:cs="Calibri"/>
          <w:i/>
          <w:sz w:val="22"/>
          <w:szCs w:val="22"/>
        </w:rPr>
        <w:t>desodorizador</w:t>
      </w:r>
      <w:proofErr w:type="spellEnd"/>
      <w:r w:rsidRPr="001A695B">
        <w:rPr>
          <w:rFonts w:ascii="Calibri" w:hAnsi="Calibri" w:cs="Calibri"/>
          <w:sz w:val="22"/>
          <w:szCs w:val="22"/>
        </w:rPr>
        <w:t xml:space="preserve"> de ambiente;</w:t>
      </w:r>
    </w:p>
    <w:p w14:paraId="5524844E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o porta-bagagem com vassoura e pano úmido, com posterior pano seco;</w:t>
      </w:r>
    </w:p>
    <w:p w14:paraId="74F47E2C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o filtro do ar condicionado, lavando com água corrente e sabão neutro, deixando secar no sol ou local adequado para este fim;</w:t>
      </w:r>
    </w:p>
    <w:p w14:paraId="62995605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o restante do interior do veículo com um pano úmido;</w:t>
      </w:r>
    </w:p>
    <w:p w14:paraId="2F85D75B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Remover dejetos do sistema interno sanitário dos ônibus, com aplicação de produtos de limpeza que viabilizem a eliminação do odor;</w:t>
      </w:r>
    </w:p>
    <w:p w14:paraId="3CA39A39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os lixeiros;</w:t>
      </w:r>
    </w:p>
    <w:p w14:paraId="6B604037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Lavar as cortinas com produto adequado quando houver sujeira e manchas;</w:t>
      </w:r>
    </w:p>
    <w:p w14:paraId="668C7111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Colocar papel higiênico quando não houver no rolete, bem como, colocar/completar o compartimento de papel toalha para mãos;</w:t>
      </w:r>
    </w:p>
    <w:p w14:paraId="34DA9961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Abastecer com sabão líquido a saboneteira;</w:t>
      </w:r>
    </w:p>
    <w:p w14:paraId="413AEFE9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Completar com água os reservatórios para utilização da pia e vaso sanitário.</w:t>
      </w:r>
    </w:p>
    <w:p w14:paraId="0D12970A" w14:textId="77777777" w:rsidR="001A695B" w:rsidRPr="001A695B" w:rsidRDefault="001A695B" w:rsidP="001A695B">
      <w:pPr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1A695B">
        <w:rPr>
          <w:rFonts w:ascii="Calibri" w:hAnsi="Calibri" w:cs="Calibri"/>
          <w:b/>
          <w:sz w:val="22"/>
          <w:szCs w:val="22"/>
        </w:rPr>
        <w:t xml:space="preserve">IMPORTANTE: </w:t>
      </w:r>
    </w:p>
    <w:p w14:paraId="1D39027F" w14:textId="77777777" w:rsidR="001A695B" w:rsidRPr="001A695B" w:rsidRDefault="001A695B" w:rsidP="001A695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* Não poderá ser utilizado esguicho de água dentro da carroceria.</w:t>
      </w:r>
    </w:p>
    <w:p w14:paraId="2F218DE4" w14:textId="77777777" w:rsidR="001A695B" w:rsidRPr="001A695B" w:rsidRDefault="001A695B" w:rsidP="001A695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lastRenderedPageBreak/>
        <w:t>**O papel higiênico, o sabão líquido para saboneteira e o papel toalha para os sanitários serão fornecidos pela UDESC, os demais produtos serão de responsabilidade da Contratada.</w:t>
      </w:r>
    </w:p>
    <w:p w14:paraId="354D2FCE" w14:textId="77777777" w:rsidR="001A695B" w:rsidRPr="00184A7F" w:rsidRDefault="00184A7F" w:rsidP="001A695B">
      <w:pPr>
        <w:contextualSpacing/>
        <w:jc w:val="both"/>
        <w:rPr>
          <w:rFonts w:ascii="Calibri" w:hAnsi="Calibri" w:cs="Calibri"/>
          <w:b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b) Externamente</w:t>
      </w:r>
      <w:proofErr w:type="gramEnd"/>
    </w:p>
    <w:p w14:paraId="6D2FD2B7" w14:textId="77777777" w:rsidR="001A695B" w:rsidRPr="001A695B" w:rsidRDefault="001A695B" w:rsidP="001A695B">
      <w:pPr>
        <w:numPr>
          <w:ilvl w:val="0"/>
          <w:numId w:val="31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A lavação deverá ser feita com o motor desligado, na sombra, utilizando água abundante e shampoo ou sabão neutro, apropriados para limpeza;</w:t>
      </w:r>
    </w:p>
    <w:p w14:paraId="5EB3B15C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A secagem do veículo deverá ser realizada na sombra com flanelas ou panos adequados para tal;</w:t>
      </w:r>
    </w:p>
    <w:p w14:paraId="2EA8126E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Remover as manchas de pintura resultantes de tinta de sinalização, asfalto ou óleo, utilizando querosene ou benzina. Após lavar e encerar a área afetada.</w:t>
      </w:r>
    </w:p>
    <w:p w14:paraId="00D7D10B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Remover impurezas da parte inferior do veículo utilizando água quente e sabão neutro;</w:t>
      </w:r>
    </w:p>
    <w:p w14:paraId="727B469E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 xml:space="preserve">Limpar os vidros com produtos </w:t>
      </w:r>
      <w:r w:rsidR="00B3335C" w:rsidRPr="001A695B">
        <w:rPr>
          <w:rFonts w:ascii="Calibri" w:hAnsi="Calibri" w:cs="Calibri"/>
          <w:sz w:val="22"/>
          <w:szCs w:val="22"/>
        </w:rPr>
        <w:t>à</w:t>
      </w:r>
      <w:r w:rsidRPr="001A695B">
        <w:rPr>
          <w:rFonts w:ascii="Calibri" w:hAnsi="Calibri" w:cs="Calibri"/>
          <w:sz w:val="22"/>
          <w:szCs w:val="22"/>
        </w:rPr>
        <w:t xml:space="preserve"> base de álcool ou amoníaco. Na falta destes, pode-se empregar água saponácea a base de sabão comum, esfregando-se os vidros com uma flanela, até ficarem limpos;</w:t>
      </w:r>
    </w:p>
    <w:p w14:paraId="7E51215E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as guarnições de borracha, utilizando um pano embebido em silicone líquido ou líquido composto de partes iguais de álcool e glicerina;</w:t>
      </w:r>
    </w:p>
    <w:p w14:paraId="097A1634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Limpar o sistema sanitário completo do micro-ônibus, com aplicação de produtos de limpeza que viabilizem a eliminação do odor;</w:t>
      </w:r>
    </w:p>
    <w:p w14:paraId="2BB27087" w14:textId="77777777" w:rsidR="001A695B" w:rsidRPr="001A695B" w:rsidRDefault="001A695B" w:rsidP="001A695B">
      <w:pPr>
        <w:numPr>
          <w:ilvl w:val="0"/>
          <w:numId w:val="30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sz w:val="22"/>
          <w:szCs w:val="22"/>
        </w:rPr>
        <w:t>Aplicar produto nos pneus que dê brilho (pretinho), porém que não cause ressecamento.</w:t>
      </w:r>
    </w:p>
    <w:p w14:paraId="7793C840" w14:textId="77777777" w:rsidR="001A695B" w:rsidRPr="001A695B" w:rsidRDefault="001A695B" w:rsidP="001A695B">
      <w:pPr>
        <w:contextualSpacing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7B763DF3" w14:textId="77777777" w:rsidR="001A695B" w:rsidRPr="001B5E3D" w:rsidRDefault="001A695B" w:rsidP="001A695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1A695B">
        <w:rPr>
          <w:rFonts w:ascii="Calibri" w:hAnsi="Calibri" w:cs="Calibri"/>
          <w:b/>
          <w:sz w:val="22"/>
          <w:szCs w:val="22"/>
        </w:rPr>
        <w:t>Utilização destes serviços para veículos de outros Centros:</w:t>
      </w:r>
      <w:r w:rsidRPr="001A695B">
        <w:rPr>
          <w:rFonts w:ascii="Calibri" w:hAnsi="Calibri" w:cs="Calibri"/>
          <w:sz w:val="22"/>
          <w:szCs w:val="22"/>
        </w:rPr>
        <w:t xml:space="preserve"> Veículos de outros Centros da UDESC e outros veículos </w:t>
      </w:r>
      <w:r w:rsidR="00184A7F">
        <w:rPr>
          <w:rFonts w:ascii="Calibri" w:hAnsi="Calibri" w:cs="Calibri"/>
          <w:sz w:val="22"/>
          <w:szCs w:val="22"/>
        </w:rPr>
        <w:t xml:space="preserve">da UDESC adquiridos futuramente, com características compatíveis aos especificados, quando </w:t>
      </w:r>
      <w:r w:rsidRPr="001A695B">
        <w:rPr>
          <w:rFonts w:ascii="Calibri" w:hAnsi="Calibri" w:cs="Calibri"/>
          <w:sz w:val="22"/>
          <w:szCs w:val="22"/>
        </w:rPr>
        <w:t xml:space="preserve">em viagem na cidade de </w:t>
      </w:r>
      <w:r w:rsidR="00184A7F">
        <w:rPr>
          <w:rFonts w:ascii="Calibri" w:hAnsi="Calibri" w:cs="Calibri"/>
          <w:sz w:val="22"/>
          <w:szCs w:val="22"/>
        </w:rPr>
        <w:t>Ibirama,</w:t>
      </w:r>
      <w:r w:rsidRPr="001A695B">
        <w:rPr>
          <w:rFonts w:ascii="Calibri" w:hAnsi="Calibri" w:cs="Calibri"/>
          <w:sz w:val="22"/>
          <w:szCs w:val="22"/>
        </w:rPr>
        <w:t xml:space="preserve"> poderão utilizar os serviços detalhados aqui, desde que previamente autorizados pelos fiscais de contrato.</w:t>
      </w:r>
    </w:p>
    <w:bookmarkEnd w:id="1"/>
    <w:p w14:paraId="0233997A" w14:textId="77777777" w:rsidR="001B5E3D" w:rsidRPr="001B5E3D" w:rsidRDefault="001B5E3D" w:rsidP="001B5E3D">
      <w:pPr>
        <w:pStyle w:val="Corpodetexto"/>
        <w:rPr>
          <w:rFonts w:ascii="Calibri" w:eastAsia="MS Mincho" w:hAnsi="Calibri" w:cs="Calibri"/>
          <w:b/>
          <w:bCs/>
          <w:sz w:val="22"/>
          <w:szCs w:val="22"/>
        </w:rPr>
      </w:pPr>
    </w:p>
    <w:p w14:paraId="10939D16" w14:textId="77777777" w:rsidR="001B5E3D" w:rsidRPr="001B5E3D" w:rsidRDefault="00EF33BD" w:rsidP="00EF33B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5. </w:t>
      </w:r>
      <w:r w:rsidR="001B5E3D" w:rsidRPr="001B5E3D">
        <w:rPr>
          <w:rFonts w:ascii="Calibri" w:hAnsi="Calibri" w:cs="Calibri"/>
          <w:b/>
          <w:sz w:val="22"/>
          <w:szCs w:val="22"/>
        </w:rPr>
        <w:t xml:space="preserve">DO ORÇAMENTO, ORDEM DE SERVIÇO E NOTAS FISCAIS </w:t>
      </w:r>
    </w:p>
    <w:p w14:paraId="09FE1E94" w14:textId="77777777" w:rsidR="001B5E3D" w:rsidRPr="001B5E3D" w:rsidRDefault="00EF33BD" w:rsidP="00EF33BD">
      <w:pPr>
        <w:pStyle w:val="TextosemFormatao"/>
        <w:tabs>
          <w:tab w:val="left" w:pos="-4395"/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 xml:space="preserve">5.1 </w:t>
      </w:r>
      <w:r w:rsidR="001B5E3D" w:rsidRPr="001B5E3D">
        <w:rPr>
          <w:rFonts w:ascii="Calibri" w:hAnsi="Calibri" w:cs="Calibri"/>
          <w:sz w:val="22"/>
          <w:szCs w:val="22"/>
        </w:rPr>
        <w:t>Os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orçamentos deverão ser apresentados previamente ao fiscal do contrato, sendo que a empresa deverá discriminar em notas separadas os serviços (horas/serviço) e as peças (em reais);</w:t>
      </w:r>
    </w:p>
    <w:p w14:paraId="74E7C61D" w14:textId="77777777" w:rsidR="001B5E3D" w:rsidRPr="001B5E3D" w:rsidRDefault="00EF33BD" w:rsidP="00EF33B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5.2 </w:t>
      </w:r>
      <w:r w:rsidR="001B5E3D" w:rsidRPr="001B5E3D">
        <w:rPr>
          <w:rFonts w:ascii="Calibri" w:hAnsi="Calibri" w:cs="Calibri"/>
          <w:sz w:val="22"/>
          <w:szCs w:val="22"/>
        </w:rPr>
        <w:t>O encaminhamento do orçamento, ao fiscal do contrato para análise e autorização, deverá ser realizado em até 4 (quatro) horas úteis a partir da entrega do veículo.</w:t>
      </w:r>
    </w:p>
    <w:p w14:paraId="7AA84922" w14:textId="77777777" w:rsidR="001B5E3D" w:rsidRPr="001B5E3D" w:rsidRDefault="00EF33BD" w:rsidP="00EF33B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5.3 </w:t>
      </w:r>
      <w:r w:rsidR="001B5E3D" w:rsidRPr="001B5E3D">
        <w:rPr>
          <w:rFonts w:ascii="Calibri" w:hAnsi="Calibri" w:cs="Calibri"/>
          <w:sz w:val="22"/>
          <w:szCs w:val="22"/>
        </w:rPr>
        <w:t>Caso os defeitos ou imperfeições, devidamente justificadas, não possam ser analisados dentro do prazo estipulado, deverá informar ao fiscal o não atendimento do subitem acima;</w:t>
      </w:r>
    </w:p>
    <w:p w14:paraId="250A8E45" w14:textId="77777777" w:rsidR="001B5E3D" w:rsidRPr="001B5E3D" w:rsidRDefault="00EF33BD" w:rsidP="00EF33B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5.4 </w:t>
      </w:r>
      <w:r w:rsidR="001B5E3D" w:rsidRPr="001B5E3D">
        <w:rPr>
          <w:rFonts w:ascii="Calibri" w:hAnsi="Calibri" w:cs="Calibri"/>
          <w:sz w:val="22"/>
          <w:szCs w:val="22"/>
        </w:rPr>
        <w:t xml:space="preserve">O aceite do orçamento do serviço prestado se dará após a verificação, pelo fiscal do contrato da conformidade com as quantidades e especificações constantes do orçamento da contratada, de acordo com a ata do pregão, especificações do edital, por intermédio da Ordem de Serviço; </w:t>
      </w:r>
    </w:p>
    <w:p w14:paraId="2100BCB8" w14:textId="77777777" w:rsidR="001B5E3D" w:rsidRPr="001B5E3D" w:rsidRDefault="00EF33BD" w:rsidP="00EF33B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 xml:space="preserve">5.5 </w:t>
      </w:r>
      <w:r w:rsidR="001B5E3D" w:rsidRPr="001B5E3D">
        <w:rPr>
          <w:rFonts w:ascii="Calibri" w:hAnsi="Calibri" w:cs="Calibri"/>
          <w:sz w:val="22"/>
          <w:szCs w:val="22"/>
        </w:rPr>
        <w:t>Os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serviços, quando autorizados pelo fiscal de contrato, deverão ser prestados nas instalações da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 xml:space="preserve"> CONTRATADA</w:t>
      </w:r>
      <w:r w:rsidR="001B5E3D" w:rsidRPr="001B5E3D">
        <w:rPr>
          <w:rFonts w:ascii="Calibri" w:hAnsi="Calibri" w:cs="Calibri"/>
          <w:sz w:val="22"/>
          <w:szCs w:val="22"/>
        </w:rPr>
        <w:t>, o qual será iniciado em até 1 (um) dia útil, contadas a partir da ordem de serviço;</w:t>
      </w:r>
    </w:p>
    <w:p w14:paraId="3454958B" w14:textId="77777777" w:rsidR="001B5E3D" w:rsidRPr="001B5E3D" w:rsidRDefault="00EF33BD" w:rsidP="00EF33B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 xml:space="preserve">5.6 </w:t>
      </w:r>
      <w:r w:rsidR="001B5E3D" w:rsidRPr="001B5E3D">
        <w:rPr>
          <w:rFonts w:ascii="Calibri" w:hAnsi="Calibri" w:cs="Calibri"/>
          <w:sz w:val="22"/>
          <w:szCs w:val="22"/>
        </w:rPr>
        <w:t>Não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sendo aprovado o orçamento, o veículo será retirado pelo responsável indicado pelo fiscal, sem o pagamento de qualquer valor; </w:t>
      </w:r>
    </w:p>
    <w:p w14:paraId="2BF9BFE7" w14:textId="77777777" w:rsidR="001B5E3D" w:rsidRPr="001B5E3D" w:rsidRDefault="00EF33BD" w:rsidP="00EF33BD">
      <w:pPr>
        <w:pStyle w:val="TextosemFormatao"/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 xml:space="preserve">5.7 </w:t>
      </w:r>
      <w:r w:rsidR="001B5E3D" w:rsidRPr="001B5E3D">
        <w:rPr>
          <w:rFonts w:ascii="Calibri" w:hAnsi="Calibri" w:cs="Calibri"/>
          <w:sz w:val="22"/>
          <w:szCs w:val="22"/>
        </w:rPr>
        <w:t>Os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procedimentos</w:t>
      </w:r>
      <w:r w:rsidR="001B5E3D" w:rsidRPr="001B5E3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B5E3D" w:rsidRPr="001B5E3D">
        <w:rPr>
          <w:rFonts w:ascii="Calibri" w:hAnsi="Calibri" w:cs="Calibri"/>
          <w:sz w:val="22"/>
          <w:szCs w:val="22"/>
        </w:rPr>
        <w:t>de orçamentação, autorização e acompanhamento da manutenção (preventiva e corretiva) serão realizados via sistema GVE;</w:t>
      </w:r>
    </w:p>
    <w:p w14:paraId="2743C28F" w14:textId="77777777" w:rsidR="001B5E3D" w:rsidRPr="001B5E3D" w:rsidRDefault="00EF33BD" w:rsidP="00EF33BD">
      <w:pPr>
        <w:pStyle w:val="TextosemFormatao"/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 xml:space="preserve">5.8 </w:t>
      </w:r>
      <w:r w:rsidR="001B5E3D" w:rsidRPr="001B5E3D">
        <w:rPr>
          <w:rFonts w:ascii="Calibri" w:hAnsi="Calibri" w:cs="Calibri"/>
          <w:sz w:val="22"/>
          <w:szCs w:val="22"/>
        </w:rPr>
        <w:t>Os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serviços que forem recusados deverão ser refeitos no mesmo prazo estabelecido para primeira manutenção, sem qualquer ônus para </w:t>
      </w:r>
      <w:r w:rsidR="00F22E55" w:rsidRPr="00F22E55">
        <w:rPr>
          <w:rFonts w:ascii="Calibri" w:hAnsi="Calibri" w:cs="Calibri"/>
          <w:sz w:val="22"/>
          <w:szCs w:val="22"/>
        </w:rPr>
        <w:t>UDESC/Alto Vale</w:t>
      </w:r>
      <w:r w:rsidR="001B5E3D" w:rsidRPr="001B5E3D">
        <w:rPr>
          <w:rFonts w:ascii="Calibri" w:hAnsi="Calibri" w:cs="Calibri"/>
          <w:sz w:val="22"/>
          <w:szCs w:val="22"/>
        </w:rPr>
        <w:t>;</w:t>
      </w:r>
    </w:p>
    <w:p w14:paraId="6D8B9FEB" w14:textId="77777777" w:rsidR="001B5E3D" w:rsidRPr="001B5E3D" w:rsidRDefault="00EF33BD" w:rsidP="00EF33BD">
      <w:pPr>
        <w:pStyle w:val="TextosemFormatao"/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5.9 </w:t>
      </w:r>
      <w:r w:rsidR="001B5E3D" w:rsidRPr="001B5E3D">
        <w:rPr>
          <w:rFonts w:ascii="Calibri" w:hAnsi="Calibri" w:cs="Calibri"/>
          <w:sz w:val="22"/>
          <w:szCs w:val="22"/>
        </w:rPr>
        <w:t xml:space="preserve">A contratada, mesmo não sendo a fabricante da matéria prima empregada na realização dos serviços, responderá inteira e solidariamente pela qualidade e autenticidade destas, 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>obrigando-se a refazer, às suas expensas, no todo ou em parte, o serviço objeto desta licitação, em que se verificarem vícios, defeitos, incorreções, constatado visualmente ou em laboratório, correndo estes custos por sua conta, c</w:t>
      </w:r>
      <w:r w:rsidR="00975D2D" w:rsidRPr="001B5E3D">
        <w:rPr>
          <w:rFonts w:ascii="Calibri" w:hAnsi="Calibri" w:cs="Calibri"/>
          <w:sz w:val="22"/>
          <w:szCs w:val="22"/>
        </w:rPr>
        <w:t>cabendo-lhe</w:t>
      </w:r>
      <w:r w:rsidR="001B5E3D" w:rsidRPr="001B5E3D">
        <w:rPr>
          <w:rFonts w:ascii="Calibri" w:hAnsi="Calibri" w:cs="Calibri"/>
          <w:sz w:val="22"/>
          <w:szCs w:val="22"/>
        </w:rPr>
        <w:t xml:space="preserve"> sanar quaisquer irregularidades detectadas quando da utilização dos veículos, durante o prazo de garantia dos serviços realizados conforme item 5 do presente memorial descritivo;</w:t>
      </w:r>
    </w:p>
    <w:p w14:paraId="2082EE83" w14:textId="77777777" w:rsidR="001B5E3D" w:rsidRPr="001B5E3D" w:rsidRDefault="00EF33BD" w:rsidP="00EF33BD">
      <w:pPr>
        <w:pStyle w:val="TextosemFormatao"/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eastAsia="Lucida Sans Unicode" w:hAnsi="Calibri" w:cs="Calibri"/>
          <w:b/>
          <w:sz w:val="22"/>
          <w:szCs w:val="22"/>
        </w:rPr>
        <w:t xml:space="preserve">5.10 </w:t>
      </w:r>
      <w:r w:rsidR="001B5E3D" w:rsidRPr="001B5E3D">
        <w:rPr>
          <w:rFonts w:ascii="Calibri" w:eastAsia="Lucida Sans Unicode" w:hAnsi="Calibri" w:cs="Calibri"/>
          <w:sz w:val="22"/>
          <w:szCs w:val="22"/>
        </w:rPr>
        <w:t>As</w:t>
      </w:r>
      <w:proofErr w:type="gramEnd"/>
      <w:r w:rsidR="001B5E3D" w:rsidRPr="001B5E3D">
        <w:rPr>
          <w:rFonts w:ascii="Calibri" w:eastAsia="Lucida Sans Unicode" w:hAnsi="Calibri" w:cs="Calibri"/>
          <w:sz w:val="22"/>
          <w:szCs w:val="22"/>
        </w:rPr>
        <w:t xml:space="preserve"> notas fiscais deverão ser encaminhadas para o fiscal que aprovou a ordem de serviço, para que este possa certificar a nota e dar providências quanto ao pagamento;</w:t>
      </w:r>
    </w:p>
    <w:p w14:paraId="5A04E00B" w14:textId="77777777" w:rsidR="001B5E3D" w:rsidRPr="001B5E3D" w:rsidRDefault="00EF33BD" w:rsidP="001B5E3D">
      <w:pPr>
        <w:pStyle w:val="TextosemFormatao"/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5.11</w:t>
      </w:r>
      <w:r w:rsidR="001B5E3D" w:rsidRPr="001B5E3D">
        <w:rPr>
          <w:rFonts w:ascii="Calibri" w:hAnsi="Calibri" w:cs="Calibri"/>
          <w:sz w:val="22"/>
          <w:szCs w:val="22"/>
        </w:rPr>
        <w:t xml:space="preserve"> Não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serão aceitos nas notas serviços e peças que não façam parte do objeto fim da presente licitação, como por exemplo os materiais (lixas, massas, solventes) necessários para prestação do serviço;</w:t>
      </w:r>
    </w:p>
    <w:p w14:paraId="0813F8A4" w14:textId="77777777" w:rsidR="001B5E3D" w:rsidRPr="001B5E3D" w:rsidRDefault="00EF33BD" w:rsidP="001B5E3D">
      <w:pPr>
        <w:pStyle w:val="TextosemFormatao"/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5</w:t>
      </w:r>
      <w:r w:rsidR="001B5E3D" w:rsidRPr="001B5E3D">
        <w:rPr>
          <w:rFonts w:ascii="Calibri" w:hAnsi="Calibri" w:cs="Calibri"/>
          <w:b/>
          <w:sz w:val="22"/>
          <w:szCs w:val="22"/>
        </w:rPr>
        <w:t>.12</w:t>
      </w:r>
      <w:r w:rsidR="001B5E3D" w:rsidRPr="001B5E3D">
        <w:rPr>
          <w:rFonts w:ascii="Calibri" w:hAnsi="Calibri" w:cs="Calibri"/>
          <w:sz w:val="22"/>
          <w:szCs w:val="22"/>
        </w:rPr>
        <w:t xml:space="preserve"> O recebimento dos serviços prestados pela contratante, não exclui a responsabilidade civil da contratada por vícios de quantidade ou qualidade do produto ou disparidade com as especificações técnicas exigidas no edital ou atribuídas pela contratada, verificados posteriormente.</w:t>
      </w:r>
    </w:p>
    <w:p w14:paraId="01365B9C" w14:textId="77777777" w:rsidR="001B5E3D" w:rsidRPr="001B5E3D" w:rsidRDefault="001B5E3D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b/>
          <w:sz w:val="22"/>
          <w:szCs w:val="22"/>
        </w:rPr>
      </w:pPr>
    </w:p>
    <w:p w14:paraId="1D6533B6" w14:textId="77777777" w:rsidR="001B5E3D" w:rsidRPr="001B5E3D" w:rsidRDefault="00EF33BD" w:rsidP="001B5E3D">
      <w:pPr>
        <w:contextualSpacing/>
        <w:jc w:val="both"/>
        <w:rPr>
          <w:rFonts w:ascii="Calibri" w:eastAsia="MS Mincho" w:hAnsi="Calibri" w:cs="Arial"/>
          <w:b/>
          <w:bCs/>
          <w:sz w:val="22"/>
          <w:szCs w:val="22"/>
        </w:rPr>
      </w:pPr>
      <w:r>
        <w:rPr>
          <w:rFonts w:ascii="Calibri" w:eastAsia="MS Mincho" w:hAnsi="Calibri" w:cs="Arial"/>
          <w:b/>
          <w:bCs/>
          <w:sz w:val="22"/>
          <w:szCs w:val="22"/>
        </w:rPr>
        <w:t>6.</w:t>
      </w:r>
      <w:r w:rsidR="001B5E3D" w:rsidRPr="001B5E3D">
        <w:rPr>
          <w:rFonts w:ascii="Calibri" w:eastAsia="MS Mincho" w:hAnsi="Calibri" w:cs="Arial"/>
          <w:b/>
          <w:bCs/>
          <w:sz w:val="22"/>
          <w:szCs w:val="22"/>
        </w:rPr>
        <w:t xml:space="preserve">  SISTEMAS: </w:t>
      </w:r>
    </w:p>
    <w:p w14:paraId="4E7D7DE5" w14:textId="77777777" w:rsidR="001B5E3D" w:rsidRPr="001B5E3D" w:rsidRDefault="00EF33BD" w:rsidP="001B5E3D">
      <w:pPr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6</w:t>
      </w:r>
      <w:r w:rsidR="001B5E3D" w:rsidRPr="001B5E3D">
        <w:rPr>
          <w:rFonts w:ascii="Calibri" w:hAnsi="Calibri" w:cs="Arial"/>
          <w:b/>
          <w:bCs/>
          <w:sz w:val="22"/>
          <w:szCs w:val="22"/>
        </w:rPr>
        <w:t xml:space="preserve">.1 GVE </w:t>
      </w:r>
      <w:r w:rsidR="001B5E3D" w:rsidRPr="001B5E3D">
        <w:rPr>
          <w:rFonts w:ascii="Calibri" w:hAnsi="Calibri" w:cs="Arial"/>
          <w:sz w:val="22"/>
          <w:szCs w:val="22"/>
        </w:rPr>
        <w:t xml:space="preserve">Sistema de Gerenciamento de Veículos e Equipamentos. Sistema utilizado atualmente pelo Governo do Estado de Santa Catarina para administrar a frota e todos serviços utilizados pelos veículos do Estado. </w:t>
      </w:r>
    </w:p>
    <w:p w14:paraId="3F53A90C" w14:textId="77777777" w:rsidR="001B5E3D" w:rsidRPr="001B5E3D" w:rsidRDefault="001B5E3D" w:rsidP="001B5E3D">
      <w:pPr>
        <w:contextualSpacing/>
        <w:jc w:val="both"/>
        <w:rPr>
          <w:rFonts w:ascii="Calibri" w:hAnsi="Calibri" w:cs="Arial"/>
          <w:b/>
          <w:bCs/>
          <w:sz w:val="22"/>
          <w:szCs w:val="22"/>
        </w:rPr>
      </w:pPr>
    </w:p>
    <w:p w14:paraId="07891445" w14:textId="77777777" w:rsidR="001B5E3D" w:rsidRPr="001B5E3D" w:rsidRDefault="00EF33BD" w:rsidP="001B5E3D">
      <w:pPr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7.</w:t>
      </w:r>
      <w:r w:rsidR="001B5E3D" w:rsidRPr="001B5E3D">
        <w:rPr>
          <w:rFonts w:ascii="Calibri" w:hAnsi="Calibri" w:cs="Arial"/>
          <w:b/>
          <w:bCs/>
          <w:sz w:val="22"/>
          <w:szCs w:val="22"/>
        </w:rPr>
        <w:t xml:space="preserve">  PROCEDIMENTOS:</w:t>
      </w:r>
    </w:p>
    <w:p w14:paraId="30DB458D" w14:textId="77777777" w:rsidR="001B5E3D" w:rsidRPr="001B5E3D" w:rsidRDefault="00EF33BD" w:rsidP="001B5E3D">
      <w:pPr>
        <w:contextualSpacing/>
        <w:jc w:val="both"/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 w:cs="Arial"/>
          <w:b/>
          <w:bCs/>
          <w:sz w:val="22"/>
          <w:szCs w:val="22"/>
        </w:rPr>
        <w:t>7</w:t>
      </w:r>
      <w:r w:rsidR="001B5E3D" w:rsidRPr="001B5E3D">
        <w:rPr>
          <w:rFonts w:ascii="Calibri" w:hAnsi="Calibri" w:cs="Arial"/>
          <w:b/>
          <w:bCs/>
          <w:sz w:val="22"/>
          <w:szCs w:val="22"/>
        </w:rPr>
        <w:t xml:space="preserve">.1 </w:t>
      </w:r>
      <w:r w:rsidR="001B5E3D" w:rsidRPr="001B5E3D">
        <w:rPr>
          <w:rFonts w:ascii="Calibri" w:hAnsi="Calibri" w:cs="Arial"/>
          <w:sz w:val="22"/>
          <w:szCs w:val="22"/>
        </w:rPr>
        <w:t xml:space="preserve"> Por</w:t>
      </w:r>
      <w:proofErr w:type="gramEnd"/>
      <w:r w:rsidR="001B5E3D" w:rsidRPr="001B5E3D">
        <w:rPr>
          <w:rFonts w:ascii="Calibri" w:hAnsi="Calibri" w:cs="Arial"/>
          <w:sz w:val="22"/>
          <w:szCs w:val="22"/>
        </w:rPr>
        <w:t xml:space="preserve"> intermédio do Sistema GVE, o CEAVI, em conjunto com a licitante registrada na Ata de Registro de Preços, irão executar procedimentos de orçamentação, autorização e acompanhamento da manutenção (preventiva e corretiva) dos </w:t>
      </w:r>
      <w:r w:rsidR="001B5E3D" w:rsidRPr="001B5E3D">
        <w:rPr>
          <w:rFonts w:ascii="Calibri" w:hAnsi="Calibri" w:cs="Arial"/>
          <w:sz w:val="22"/>
          <w:szCs w:val="22"/>
          <w:lang w:val="pt-PT"/>
        </w:rPr>
        <w:t xml:space="preserve">veículos pertencentes à </w:t>
      </w:r>
      <w:r w:rsidR="001B5E3D" w:rsidRPr="001B5E3D">
        <w:rPr>
          <w:rFonts w:ascii="Calibri" w:hAnsi="Calibri" w:cs="Arial"/>
          <w:sz w:val="22"/>
          <w:szCs w:val="22"/>
        </w:rPr>
        <w:t xml:space="preserve">frota do CEAVI. </w:t>
      </w:r>
    </w:p>
    <w:p w14:paraId="67080BAF" w14:textId="77777777" w:rsidR="001B5E3D" w:rsidRPr="001B5E3D" w:rsidRDefault="00EF33BD" w:rsidP="001B5E3D">
      <w:pPr>
        <w:contextualSpacing/>
        <w:jc w:val="both"/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 w:cs="Arial"/>
          <w:b/>
          <w:bCs/>
          <w:sz w:val="22"/>
          <w:szCs w:val="22"/>
        </w:rPr>
        <w:t>7</w:t>
      </w:r>
      <w:r w:rsidR="001B5E3D" w:rsidRPr="001B5E3D">
        <w:rPr>
          <w:rFonts w:ascii="Calibri" w:hAnsi="Calibri" w:cs="Arial"/>
          <w:b/>
          <w:bCs/>
          <w:sz w:val="22"/>
          <w:szCs w:val="22"/>
        </w:rPr>
        <w:t>.2</w:t>
      </w:r>
      <w:r w:rsidR="001B5E3D" w:rsidRPr="001B5E3D">
        <w:rPr>
          <w:rFonts w:ascii="Calibri" w:hAnsi="Calibri" w:cs="Arial"/>
          <w:sz w:val="22"/>
          <w:szCs w:val="22"/>
        </w:rPr>
        <w:t xml:space="preserve">  O</w:t>
      </w:r>
      <w:proofErr w:type="gramEnd"/>
      <w:r w:rsidR="001B5E3D" w:rsidRPr="001B5E3D">
        <w:rPr>
          <w:rFonts w:ascii="Calibri" w:hAnsi="Calibri" w:cs="Arial"/>
          <w:sz w:val="22"/>
          <w:szCs w:val="22"/>
        </w:rPr>
        <w:t xml:space="preserve"> gestor da frota do CEAVI informará os eventuais defeitos apresentados e a necessidade de conserto via sistema GVE.</w:t>
      </w:r>
    </w:p>
    <w:p w14:paraId="3AB53422" w14:textId="77777777" w:rsidR="001B5E3D" w:rsidRPr="001B5E3D" w:rsidRDefault="00EF33BD" w:rsidP="001B5E3D">
      <w:pPr>
        <w:contextualSpacing/>
        <w:jc w:val="both"/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 w:cs="Arial"/>
          <w:b/>
          <w:bCs/>
          <w:sz w:val="22"/>
          <w:szCs w:val="22"/>
        </w:rPr>
        <w:t>7</w:t>
      </w:r>
      <w:r w:rsidR="001B5E3D" w:rsidRPr="001B5E3D">
        <w:rPr>
          <w:rFonts w:ascii="Calibri" w:hAnsi="Calibri" w:cs="Arial"/>
          <w:b/>
          <w:bCs/>
          <w:sz w:val="22"/>
          <w:szCs w:val="22"/>
        </w:rPr>
        <w:t>.3</w:t>
      </w:r>
      <w:r w:rsidR="001B5E3D" w:rsidRPr="001B5E3D">
        <w:rPr>
          <w:rFonts w:ascii="Calibri" w:hAnsi="Calibri" w:cs="Arial"/>
          <w:sz w:val="22"/>
          <w:szCs w:val="22"/>
        </w:rPr>
        <w:t xml:space="preserve">  O</w:t>
      </w:r>
      <w:proofErr w:type="gramEnd"/>
      <w:r w:rsidR="001B5E3D" w:rsidRPr="001B5E3D">
        <w:rPr>
          <w:rFonts w:ascii="Calibri" w:hAnsi="Calibri" w:cs="Arial"/>
          <w:sz w:val="22"/>
          <w:szCs w:val="22"/>
        </w:rPr>
        <w:t xml:space="preserve"> gestor da frota ou responsável por ele autorizado, conduzirá ou solicitará a condução do veículo até a oficina.</w:t>
      </w:r>
    </w:p>
    <w:p w14:paraId="549DC3FB" w14:textId="77777777" w:rsidR="001B5E3D" w:rsidRPr="001B5E3D" w:rsidRDefault="00EF33BD" w:rsidP="001B5E3D">
      <w:pPr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7</w:t>
      </w:r>
      <w:r w:rsidR="001B5E3D" w:rsidRPr="001B5E3D">
        <w:rPr>
          <w:rFonts w:ascii="Calibri" w:hAnsi="Calibri" w:cs="Arial"/>
          <w:b/>
          <w:bCs/>
          <w:sz w:val="22"/>
          <w:szCs w:val="22"/>
        </w:rPr>
        <w:t>.4</w:t>
      </w:r>
      <w:r w:rsidR="001B5E3D" w:rsidRPr="001B5E3D">
        <w:rPr>
          <w:rFonts w:ascii="Calibri" w:hAnsi="Calibri" w:cs="Arial"/>
          <w:sz w:val="22"/>
          <w:szCs w:val="22"/>
        </w:rPr>
        <w:t xml:space="preserve"> A Oficina registrada, retornará </w:t>
      </w:r>
      <w:proofErr w:type="gramStart"/>
      <w:r w:rsidR="001B5E3D" w:rsidRPr="001B5E3D">
        <w:rPr>
          <w:rFonts w:ascii="Calibri" w:hAnsi="Calibri" w:cs="Arial"/>
          <w:sz w:val="22"/>
          <w:szCs w:val="22"/>
        </w:rPr>
        <w:t>a</w:t>
      </w:r>
      <w:proofErr w:type="gramEnd"/>
      <w:r w:rsidR="001B5E3D" w:rsidRPr="001B5E3D">
        <w:rPr>
          <w:rFonts w:ascii="Calibri" w:hAnsi="Calibri" w:cs="Arial"/>
          <w:sz w:val="22"/>
          <w:szCs w:val="22"/>
        </w:rPr>
        <w:t xml:space="preserve"> notificação informada pelo </w:t>
      </w:r>
      <w:r w:rsidR="001B5E3D" w:rsidRPr="001B5E3D">
        <w:rPr>
          <w:rFonts w:ascii="Calibri" w:eastAsia="TTFF4A4150t00" w:hAnsi="Calibri" w:cs="Arial"/>
          <w:sz w:val="22"/>
          <w:szCs w:val="22"/>
        </w:rPr>
        <w:t>gestor da frota</w:t>
      </w:r>
      <w:r w:rsidR="001B5E3D" w:rsidRPr="001B5E3D">
        <w:rPr>
          <w:rFonts w:ascii="Calibri" w:hAnsi="Calibri" w:cs="Arial"/>
          <w:sz w:val="22"/>
          <w:szCs w:val="22"/>
        </w:rPr>
        <w:t xml:space="preserve">, via sistema GVE, com orçamento informando as peças a serem trocadas e os serviços a serem realizados. </w:t>
      </w:r>
    </w:p>
    <w:p w14:paraId="437466E6" w14:textId="77777777" w:rsidR="001B5E3D" w:rsidRPr="001B5E3D" w:rsidRDefault="00EF33BD" w:rsidP="001B5E3D">
      <w:pPr>
        <w:contextualSpacing/>
        <w:jc w:val="both"/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 w:cs="Arial"/>
          <w:b/>
          <w:bCs/>
          <w:sz w:val="22"/>
          <w:szCs w:val="22"/>
        </w:rPr>
        <w:t>7</w:t>
      </w:r>
      <w:r w:rsidR="001B5E3D" w:rsidRPr="001B5E3D">
        <w:rPr>
          <w:rFonts w:ascii="Calibri" w:hAnsi="Calibri" w:cs="Arial"/>
          <w:b/>
          <w:bCs/>
          <w:sz w:val="22"/>
          <w:szCs w:val="22"/>
        </w:rPr>
        <w:t>.5</w:t>
      </w:r>
      <w:r w:rsidR="001B5E3D" w:rsidRPr="001B5E3D">
        <w:rPr>
          <w:rFonts w:ascii="Calibri" w:hAnsi="Calibri" w:cs="Arial"/>
          <w:sz w:val="22"/>
          <w:szCs w:val="22"/>
        </w:rPr>
        <w:t xml:space="preserve"> Ao</w:t>
      </w:r>
      <w:proofErr w:type="gramEnd"/>
      <w:r w:rsidR="001B5E3D" w:rsidRPr="001B5E3D">
        <w:rPr>
          <w:rFonts w:ascii="Calibri" w:hAnsi="Calibri" w:cs="Arial"/>
          <w:sz w:val="22"/>
          <w:szCs w:val="22"/>
        </w:rPr>
        <w:t xml:space="preserve"> receber a notificação preenchida, o gestor da frota irá validar ou não a mesma, balizando o preço das peças conforme subitem 3.5 do Anexo I,</w:t>
      </w:r>
      <w:r w:rsidR="00B3335C">
        <w:rPr>
          <w:rFonts w:ascii="Calibri" w:hAnsi="Calibri" w:cs="Arial"/>
          <w:sz w:val="22"/>
          <w:szCs w:val="22"/>
        </w:rPr>
        <w:t xml:space="preserve"> </w:t>
      </w:r>
      <w:r w:rsidR="001B5E3D" w:rsidRPr="001B5E3D">
        <w:rPr>
          <w:rFonts w:ascii="Calibri" w:hAnsi="Calibri" w:cs="Arial"/>
          <w:sz w:val="22"/>
          <w:szCs w:val="22"/>
        </w:rPr>
        <w:t>caracterizando assim o aceite ou não do orçamento.</w:t>
      </w:r>
    </w:p>
    <w:p w14:paraId="639C62EA" w14:textId="77777777" w:rsidR="001B5E3D" w:rsidRPr="001B5E3D" w:rsidRDefault="00EF33BD" w:rsidP="001B5E3D">
      <w:pPr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7</w:t>
      </w:r>
      <w:r w:rsidR="001B5E3D" w:rsidRPr="001B5E3D">
        <w:rPr>
          <w:rFonts w:ascii="Calibri" w:hAnsi="Calibri" w:cs="Arial"/>
          <w:b/>
          <w:bCs/>
          <w:sz w:val="22"/>
          <w:szCs w:val="22"/>
        </w:rPr>
        <w:t>.6</w:t>
      </w:r>
      <w:r w:rsidR="001B5E3D" w:rsidRPr="001B5E3D">
        <w:rPr>
          <w:rFonts w:ascii="Calibri" w:hAnsi="Calibri" w:cs="Arial"/>
          <w:sz w:val="22"/>
          <w:szCs w:val="22"/>
        </w:rPr>
        <w:t xml:space="preserve"> O gestor da frota autorizará por meio da Ordem de Serviço (O.S.) a execução da manutenção do veículo.</w:t>
      </w:r>
    </w:p>
    <w:p w14:paraId="018B914A" w14:textId="77777777" w:rsidR="001B5E3D" w:rsidRPr="001B5E3D" w:rsidRDefault="00EF33BD" w:rsidP="001B5E3D">
      <w:pPr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7</w:t>
      </w:r>
      <w:r w:rsidR="001B5E3D" w:rsidRPr="001B5E3D">
        <w:rPr>
          <w:rFonts w:ascii="Calibri" w:hAnsi="Calibri" w:cs="Arial"/>
          <w:b/>
          <w:bCs/>
          <w:sz w:val="22"/>
          <w:szCs w:val="22"/>
        </w:rPr>
        <w:t xml:space="preserve">.7 </w:t>
      </w:r>
      <w:r w:rsidR="001B5E3D" w:rsidRPr="001B5E3D">
        <w:rPr>
          <w:rFonts w:ascii="Calibri" w:hAnsi="Calibri" w:cs="Arial"/>
          <w:sz w:val="22"/>
          <w:szCs w:val="22"/>
        </w:rPr>
        <w:t xml:space="preserve">A oficina contratada deverá iniciar os serviços informados na O.S e respeitar os prazos estipulados no subitem </w:t>
      </w:r>
      <w:r>
        <w:rPr>
          <w:rFonts w:ascii="Calibri" w:hAnsi="Calibri" w:cs="Arial"/>
          <w:b/>
          <w:sz w:val="22"/>
          <w:szCs w:val="22"/>
        </w:rPr>
        <w:t>5</w:t>
      </w:r>
      <w:r w:rsidR="001B5E3D" w:rsidRPr="001B5E3D">
        <w:rPr>
          <w:rFonts w:ascii="Calibri" w:hAnsi="Calibri" w:cs="Arial"/>
          <w:b/>
          <w:sz w:val="22"/>
          <w:szCs w:val="22"/>
        </w:rPr>
        <w:t xml:space="preserve">.5 do </w:t>
      </w:r>
      <w:r w:rsidR="001B5E3D" w:rsidRPr="001B5E3D">
        <w:rPr>
          <w:rFonts w:ascii="Calibri" w:hAnsi="Calibri" w:cs="Arial"/>
          <w:b/>
          <w:bCs/>
          <w:sz w:val="22"/>
          <w:szCs w:val="22"/>
        </w:rPr>
        <w:t>Anexo I</w:t>
      </w:r>
      <w:r w:rsidR="001B5E3D" w:rsidRPr="001B5E3D">
        <w:rPr>
          <w:rFonts w:ascii="Calibri" w:hAnsi="Calibri" w:cs="Arial"/>
          <w:sz w:val="22"/>
          <w:szCs w:val="22"/>
        </w:rPr>
        <w:t xml:space="preserve"> do edital, para iniciação dos serviços e devolução do veículo consertado. </w:t>
      </w:r>
    </w:p>
    <w:p w14:paraId="62517509" w14:textId="77777777" w:rsidR="001B5E3D" w:rsidRPr="001B5E3D" w:rsidRDefault="00EF33BD" w:rsidP="001B5E3D">
      <w:pPr>
        <w:contextualSpacing/>
        <w:jc w:val="both"/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 w:cs="Arial"/>
          <w:b/>
          <w:bCs/>
          <w:sz w:val="22"/>
          <w:szCs w:val="22"/>
        </w:rPr>
        <w:t>7</w:t>
      </w:r>
      <w:r w:rsidR="001B5E3D" w:rsidRPr="001B5E3D">
        <w:rPr>
          <w:rFonts w:ascii="Calibri" w:hAnsi="Calibri" w:cs="Arial"/>
          <w:b/>
          <w:bCs/>
          <w:sz w:val="22"/>
          <w:szCs w:val="22"/>
        </w:rPr>
        <w:t>.8</w:t>
      </w:r>
      <w:r w:rsidR="001B5E3D" w:rsidRPr="001B5E3D">
        <w:rPr>
          <w:rFonts w:ascii="Calibri" w:hAnsi="Calibri" w:cs="Arial"/>
          <w:sz w:val="22"/>
          <w:szCs w:val="22"/>
        </w:rPr>
        <w:t xml:space="preserve"> Ao</w:t>
      </w:r>
      <w:proofErr w:type="gramEnd"/>
      <w:r w:rsidR="001B5E3D" w:rsidRPr="001B5E3D">
        <w:rPr>
          <w:rFonts w:ascii="Calibri" w:hAnsi="Calibri" w:cs="Arial"/>
          <w:sz w:val="22"/>
          <w:szCs w:val="22"/>
        </w:rPr>
        <w:t xml:space="preserve"> final da manutenção, quando devolver o veículo, a licitante registrada emitirá Nota Fiscal, informando o valor total das peças e serviços prestados, que será paga conforme os prazos estipulados em edital.</w:t>
      </w:r>
    </w:p>
    <w:p w14:paraId="6A03BA1A" w14:textId="77777777" w:rsidR="001B5E3D" w:rsidRPr="001B5E3D" w:rsidRDefault="00EF33BD" w:rsidP="00EF33BD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7.9 </w:t>
      </w:r>
      <w:r w:rsidR="001B5E3D" w:rsidRPr="001B5E3D">
        <w:rPr>
          <w:rFonts w:ascii="Calibri" w:hAnsi="Calibri" w:cs="Arial"/>
          <w:sz w:val="22"/>
          <w:szCs w:val="22"/>
        </w:rPr>
        <w:t>A devolução do veículo será feita nas dependências da contratada.</w:t>
      </w:r>
    </w:p>
    <w:p w14:paraId="2C0768F7" w14:textId="77777777" w:rsidR="001B5E3D" w:rsidRPr="001B5E3D" w:rsidRDefault="001B5E3D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</w:p>
    <w:p w14:paraId="33528653" w14:textId="77777777" w:rsidR="001B5E3D" w:rsidRPr="001B5E3D" w:rsidRDefault="00EF33BD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b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8</w:t>
      </w:r>
      <w:r w:rsidR="001B5E3D" w:rsidRPr="001B5E3D">
        <w:rPr>
          <w:rFonts w:ascii="Calibri" w:hAnsi="Calibri" w:cs="Calibri"/>
          <w:b/>
          <w:sz w:val="22"/>
          <w:szCs w:val="22"/>
        </w:rPr>
        <w:t xml:space="preserve">  DA</w:t>
      </w:r>
      <w:proofErr w:type="gramEnd"/>
      <w:r w:rsidR="001B5E3D" w:rsidRPr="001B5E3D">
        <w:rPr>
          <w:rFonts w:ascii="Calibri" w:hAnsi="Calibri" w:cs="Calibri"/>
          <w:b/>
          <w:sz w:val="22"/>
          <w:szCs w:val="22"/>
        </w:rPr>
        <w:t xml:space="preserve"> GARANTIA DOS SERVIÇOS PRESTADOS</w:t>
      </w:r>
    </w:p>
    <w:p w14:paraId="7FF7F9A3" w14:textId="77777777" w:rsidR="001B5E3D" w:rsidRPr="001B5E3D" w:rsidRDefault="00EF33BD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="001B5E3D" w:rsidRPr="001B5E3D">
        <w:rPr>
          <w:rFonts w:ascii="Calibri" w:hAnsi="Calibri" w:cs="Calibri"/>
          <w:b/>
          <w:sz w:val="22"/>
          <w:szCs w:val="22"/>
        </w:rPr>
        <w:t>.1</w:t>
      </w:r>
      <w:r w:rsidR="001B5E3D" w:rsidRPr="001B5E3D">
        <w:rPr>
          <w:rFonts w:ascii="Calibri" w:hAnsi="Calibri" w:cs="Calibri"/>
          <w:sz w:val="22"/>
          <w:szCs w:val="22"/>
        </w:rPr>
        <w:t xml:space="preserve"> O prazo de garantia dos serviços de mão de obra, </w:t>
      </w:r>
      <w:r w:rsidR="001B5E3D" w:rsidRPr="001B5E3D">
        <w:rPr>
          <w:rFonts w:ascii="Calibri" w:eastAsia="Arial-BoldMT" w:hAnsi="Calibri" w:cs="Calibri"/>
          <w:sz w:val="22"/>
          <w:szCs w:val="22"/>
        </w:rPr>
        <w:t>não poderá ser inferior a 06 (seis) meses ou 10.000 (dez mil) quilômetros, prevalecendo o que ocorrer primeiro;</w:t>
      </w:r>
    </w:p>
    <w:p w14:paraId="6730DA19" w14:textId="77777777" w:rsidR="001B5E3D" w:rsidRPr="001B5E3D" w:rsidRDefault="00EF33BD" w:rsidP="001B5E3D">
      <w:pPr>
        <w:pStyle w:val="TextosemFormatao"/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="001B5E3D" w:rsidRPr="001B5E3D">
        <w:rPr>
          <w:rFonts w:ascii="Calibri" w:hAnsi="Calibri" w:cs="Calibri"/>
          <w:b/>
          <w:sz w:val="22"/>
          <w:szCs w:val="22"/>
        </w:rPr>
        <w:t>.2</w:t>
      </w:r>
      <w:r w:rsidR="001B5E3D" w:rsidRPr="001B5E3D">
        <w:rPr>
          <w:rFonts w:ascii="Calibri" w:hAnsi="Calibri" w:cs="Calibri"/>
          <w:sz w:val="22"/>
          <w:szCs w:val="22"/>
        </w:rPr>
        <w:t xml:space="preserve"> O prazo de garantia das </w:t>
      </w:r>
      <w:r w:rsidR="001B5E3D" w:rsidRPr="001B5E3D">
        <w:rPr>
          <w:rFonts w:ascii="Calibri" w:eastAsia="MS Mincho" w:hAnsi="Calibri" w:cs="Calibri"/>
          <w:sz w:val="22"/>
          <w:szCs w:val="22"/>
        </w:rPr>
        <w:t xml:space="preserve">peças, componentes, acessórios e materiais </w:t>
      </w:r>
      <w:r w:rsidR="001B5E3D" w:rsidRPr="001B5E3D">
        <w:rPr>
          <w:rFonts w:ascii="Calibri" w:eastAsia="Arial-BoldMT" w:hAnsi="Calibri" w:cs="Calibri"/>
          <w:sz w:val="22"/>
          <w:szCs w:val="22"/>
        </w:rPr>
        <w:t xml:space="preserve">aplicados nos veículos não poderá ser inferior </w:t>
      </w:r>
      <w:r w:rsidR="001B5E3D" w:rsidRPr="001B5E3D">
        <w:rPr>
          <w:rFonts w:ascii="Calibri" w:hAnsi="Calibri" w:cs="Calibri"/>
          <w:sz w:val="22"/>
          <w:szCs w:val="22"/>
        </w:rPr>
        <w:t>a garantia de fábrica</w:t>
      </w:r>
      <w:r w:rsidR="001B5E3D" w:rsidRPr="001B5E3D">
        <w:rPr>
          <w:rFonts w:ascii="Calibri" w:eastAsia="Arial-BoldMT" w:hAnsi="Calibri" w:cs="Calibri"/>
          <w:sz w:val="22"/>
          <w:szCs w:val="22"/>
        </w:rPr>
        <w:t xml:space="preserve">, </w:t>
      </w:r>
      <w:r w:rsidR="001B5E3D" w:rsidRPr="001B5E3D">
        <w:rPr>
          <w:rFonts w:ascii="Calibri" w:eastAsia="ArialMT" w:hAnsi="Calibri" w:cs="Calibri"/>
          <w:sz w:val="22"/>
          <w:szCs w:val="22"/>
        </w:rPr>
        <w:t xml:space="preserve">a contar da data do recebimento </w:t>
      </w:r>
      <w:proofErr w:type="gramStart"/>
      <w:r w:rsidR="001B5E3D" w:rsidRPr="001B5E3D">
        <w:rPr>
          <w:rFonts w:ascii="Calibri" w:eastAsia="ArialMT" w:hAnsi="Calibri" w:cs="Calibri"/>
          <w:sz w:val="22"/>
          <w:szCs w:val="22"/>
        </w:rPr>
        <w:t>do(</w:t>
      </w:r>
      <w:proofErr w:type="gramEnd"/>
      <w:r w:rsidR="001B5E3D" w:rsidRPr="001B5E3D">
        <w:rPr>
          <w:rFonts w:ascii="Calibri" w:eastAsia="ArialMT" w:hAnsi="Calibri" w:cs="Calibri"/>
          <w:sz w:val="22"/>
          <w:szCs w:val="22"/>
        </w:rPr>
        <w:t xml:space="preserve">s) mesmo(s) </w:t>
      </w:r>
      <w:r w:rsidR="001B5E3D" w:rsidRPr="001B5E3D">
        <w:rPr>
          <w:rFonts w:ascii="Calibri" w:eastAsia="Arial-BoldMT" w:hAnsi="Calibri" w:cs="Calibri"/>
          <w:sz w:val="22"/>
          <w:szCs w:val="22"/>
        </w:rPr>
        <w:t>ou 10.000 (dez mil) quilômetros, prevalecendo o que ocorrer primeiro;</w:t>
      </w:r>
    </w:p>
    <w:p w14:paraId="582BE2E6" w14:textId="77777777" w:rsidR="001B5E3D" w:rsidRPr="001B5E3D" w:rsidRDefault="00EF33BD" w:rsidP="001B5E3D">
      <w:pPr>
        <w:pStyle w:val="TextosemFormatao"/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="001B5E3D" w:rsidRPr="001B5E3D">
        <w:rPr>
          <w:rFonts w:ascii="Calibri" w:hAnsi="Calibri" w:cs="Calibri"/>
          <w:b/>
          <w:sz w:val="22"/>
          <w:szCs w:val="22"/>
        </w:rPr>
        <w:t>.3</w:t>
      </w:r>
      <w:r w:rsidR="001B5E3D" w:rsidRPr="001B5E3D">
        <w:rPr>
          <w:rFonts w:ascii="Calibri" w:hAnsi="Calibri" w:cs="Calibri"/>
          <w:sz w:val="22"/>
          <w:szCs w:val="22"/>
        </w:rPr>
        <w:t xml:space="preserve"> A retífica, montagem e colocação de motores completos devem ter no mínimo garantia de 06 meses;</w:t>
      </w:r>
    </w:p>
    <w:p w14:paraId="26AC6806" w14:textId="77777777" w:rsidR="001B5E3D" w:rsidRPr="001B5E3D" w:rsidRDefault="00EF33BD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ArialMT" w:hAnsi="Calibri" w:cs="Calibri"/>
          <w:b/>
          <w:sz w:val="22"/>
          <w:szCs w:val="22"/>
        </w:rPr>
        <w:t>8</w:t>
      </w:r>
      <w:r w:rsidR="001B5E3D" w:rsidRPr="001B5E3D">
        <w:rPr>
          <w:rFonts w:ascii="Calibri" w:eastAsia="ArialMT" w:hAnsi="Calibri" w:cs="Calibri"/>
          <w:b/>
          <w:sz w:val="22"/>
          <w:szCs w:val="22"/>
        </w:rPr>
        <w:t>.4</w:t>
      </w:r>
      <w:r w:rsidR="001B5E3D" w:rsidRPr="001B5E3D">
        <w:rPr>
          <w:rFonts w:ascii="Calibri" w:eastAsia="ArialMT" w:hAnsi="Calibri" w:cs="Calibri"/>
          <w:sz w:val="22"/>
          <w:szCs w:val="22"/>
        </w:rPr>
        <w:t xml:space="preserve"> A garantia somente se dará para defeito ou problema no veículo que não se der pelo uso em condições incorretas pela contratante. </w:t>
      </w:r>
    </w:p>
    <w:p w14:paraId="3F1F792F" w14:textId="77777777" w:rsidR="001B5E3D" w:rsidRPr="001B5E3D" w:rsidRDefault="001B5E3D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</w:p>
    <w:p w14:paraId="3578D319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sz w:val="22"/>
          <w:szCs w:val="22"/>
        </w:rPr>
        <w:t xml:space="preserve"> DAS OBRIGAÇÕES DA CONTRATADA</w:t>
      </w:r>
    </w:p>
    <w:p w14:paraId="77472372" w14:textId="77777777" w:rsidR="001B5E3D" w:rsidRPr="001B5E3D" w:rsidRDefault="001B5E3D" w:rsidP="001B5E3D">
      <w:pPr>
        <w:pStyle w:val="TextosemFormatao"/>
        <w:tabs>
          <w:tab w:val="left" w:pos="284"/>
        </w:tabs>
        <w:suppressAutoHyphens/>
        <w:jc w:val="both"/>
        <w:rPr>
          <w:rFonts w:ascii="Calibri" w:hAnsi="Calibri" w:cs="Calibri"/>
          <w:b/>
          <w:sz w:val="22"/>
          <w:szCs w:val="22"/>
        </w:rPr>
      </w:pPr>
      <w:r w:rsidRPr="001B5E3D">
        <w:rPr>
          <w:rFonts w:ascii="Calibri" w:hAnsi="Calibri" w:cs="Calibri"/>
          <w:bCs/>
          <w:sz w:val="22"/>
          <w:szCs w:val="22"/>
        </w:rPr>
        <w:t>A Contratada, além do fornecimento da mão de obra, peças, dos materiais e dos equipamentos, ferramentas e utensílios necessários para a perfeita execução dos serviços se obriga a:</w:t>
      </w:r>
    </w:p>
    <w:p w14:paraId="7F27C38C" w14:textId="77777777" w:rsidR="001B5E3D" w:rsidRPr="001B5E3D" w:rsidRDefault="007B7EC4" w:rsidP="001B5E3D">
      <w:pPr>
        <w:pStyle w:val="PargrafodaLista"/>
        <w:tabs>
          <w:tab w:val="left" w:pos="142"/>
          <w:tab w:val="left" w:pos="284"/>
        </w:tabs>
        <w:spacing w:after="0" w:line="240" w:lineRule="auto"/>
        <w:ind w:left="0"/>
        <w:jc w:val="both"/>
        <w:rPr>
          <w:rFonts w:cs="Calibri"/>
          <w:bCs/>
        </w:rPr>
      </w:pPr>
      <w:proofErr w:type="gramStart"/>
      <w:r>
        <w:rPr>
          <w:rFonts w:cs="Calibri"/>
          <w:b/>
          <w:bCs/>
        </w:rPr>
        <w:t>9</w:t>
      </w:r>
      <w:r w:rsidR="001B5E3D" w:rsidRPr="001B5E3D">
        <w:rPr>
          <w:rFonts w:cs="Calibri"/>
          <w:b/>
          <w:bCs/>
        </w:rPr>
        <w:t>.1</w:t>
      </w:r>
      <w:r w:rsidR="001B5E3D" w:rsidRPr="001B5E3D">
        <w:rPr>
          <w:rFonts w:cs="Calibri"/>
          <w:bCs/>
        </w:rPr>
        <w:t xml:space="preserve"> Responsabilizar-se</w:t>
      </w:r>
      <w:proofErr w:type="gramEnd"/>
      <w:r w:rsidR="001B5E3D" w:rsidRPr="001B5E3D">
        <w:rPr>
          <w:rFonts w:cs="Calibri"/>
          <w:bCs/>
        </w:rPr>
        <w:t xml:space="preserve"> integralmente pelos serviços contratados, de acordo com as determinações da contratante e nos termos da legislação vigente;</w:t>
      </w:r>
    </w:p>
    <w:p w14:paraId="3385CADF" w14:textId="77777777" w:rsidR="001B5E3D" w:rsidRPr="001B5E3D" w:rsidRDefault="007B7EC4" w:rsidP="001B5E3D">
      <w:pPr>
        <w:pStyle w:val="TextosemFormatao"/>
        <w:tabs>
          <w:tab w:val="left" w:pos="284"/>
        </w:tabs>
        <w:suppressAutoHyphens/>
        <w:jc w:val="both"/>
        <w:rPr>
          <w:rFonts w:ascii="Calibri" w:eastAsia="Arial Unicode MS" w:hAnsi="Calibri" w:cs="Calibri"/>
          <w:sz w:val="22"/>
          <w:szCs w:val="22"/>
        </w:rPr>
      </w:pPr>
      <w:proofErr w:type="gramStart"/>
      <w:r>
        <w:rPr>
          <w:rFonts w:ascii="Calibri" w:eastAsia="Arial Unicode MS" w:hAnsi="Calibri" w:cs="Calibri"/>
          <w:b/>
          <w:sz w:val="22"/>
          <w:szCs w:val="22"/>
        </w:rPr>
        <w:t>9</w:t>
      </w:r>
      <w:r w:rsidR="001B5E3D" w:rsidRPr="001B5E3D">
        <w:rPr>
          <w:rFonts w:ascii="Calibri" w:eastAsia="Arial Unicode MS" w:hAnsi="Calibri" w:cs="Calibri"/>
          <w:b/>
          <w:sz w:val="22"/>
          <w:szCs w:val="22"/>
        </w:rPr>
        <w:t>.2</w:t>
      </w:r>
      <w:r w:rsidR="001B5E3D" w:rsidRPr="001B5E3D">
        <w:rPr>
          <w:rFonts w:ascii="Calibri" w:eastAsia="Arial Unicode MS" w:hAnsi="Calibri" w:cs="Calibri"/>
          <w:sz w:val="22"/>
          <w:szCs w:val="22"/>
        </w:rPr>
        <w:t xml:space="preserve"> Responder</w:t>
      </w:r>
      <w:proofErr w:type="gramEnd"/>
      <w:r w:rsidR="001B5E3D" w:rsidRPr="001B5E3D">
        <w:rPr>
          <w:rFonts w:ascii="Calibri" w:eastAsia="Arial Unicode MS" w:hAnsi="Calibri" w:cs="Calibri"/>
          <w:sz w:val="22"/>
          <w:szCs w:val="22"/>
        </w:rPr>
        <w:t xml:space="preserve"> inteira e solidariamente pela qualidade e autenticidade destes quando da subcontratação, mesmo não sendo executora direta dos serviços prestados. Obrigando-se a substituir, às suas expensas, no todo ou em parte, o objeto desta licitação, em que se verificarem vícios, defeitos, incorreções, resultantes da prestação dos serviços, objeto deste edital, constatado visualmente ou por perito/técnico designado pela </w:t>
      </w:r>
      <w:r w:rsidR="00F22E55" w:rsidRPr="00F22E55">
        <w:rPr>
          <w:rFonts w:ascii="Calibri" w:eastAsia="Arial Unicode MS" w:hAnsi="Calibri" w:cs="Calibri"/>
          <w:sz w:val="22"/>
          <w:szCs w:val="22"/>
        </w:rPr>
        <w:t>UDESC/Alto Vale</w:t>
      </w:r>
      <w:r w:rsidR="001B5E3D" w:rsidRPr="001B5E3D">
        <w:rPr>
          <w:rFonts w:ascii="Calibri" w:eastAsia="Arial Unicode MS" w:hAnsi="Calibri" w:cs="Calibri"/>
          <w:sz w:val="22"/>
          <w:szCs w:val="22"/>
        </w:rPr>
        <w:t>, correndo estes custos por conta da contratada;</w:t>
      </w:r>
    </w:p>
    <w:p w14:paraId="2EC48DFA" w14:textId="77777777" w:rsidR="001B5E3D" w:rsidRPr="001B5E3D" w:rsidRDefault="007B7EC4" w:rsidP="001B5E3D">
      <w:pPr>
        <w:pStyle w:val="TextosemFormatao"/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sz w:val="22"/>
          <w:szCs w:val="22"/>
        </w:rPr>
        <w:t>.3</w:t>
      </w:r>
      <w:r w:rsidR="001B5E3D" w:rsidRPr="001B5E3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B5E3D" w:rsidRPr="001B5E3D">
        <w:rPr>
          <w:rFonts w:ascii="Calibri" w:hAnsi="Calibri" w:cs="Calibri"/>
          <w:sz w:val="22"/>
          <w:szCs w:val="22"/>
        </w:rPr>
        <w:t>Fornecer</w:t>
      </w:r>
      <w:proofErr w:type="spellEnd"/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ao fiscal do contrato, orçamento prévio para cada serviço, incluindo peças e o tempo estimado de mão de obra necessária, via sistema informatizado a ser acessado por intermédio da </w:t>
      </w:r>
      <w:r w:rsidR="001B5E3D" w:rsidRPr="001B5E3D">
        <w:rPr>
          <w:rFonts w:ascii="Calibri" w:hAnsi="Calibri" w:cs="Calibri"/>
          <w:i/>
          <w:sz w:val="22"/>
          <w:szCs w:val="22"/>
        </w:rPr>
        <w:t>internet</w:t>
      </w:r>
      <w:r w:rsidR="001B5E3D" w:rsidRPr="001B5E3D">
        <w:rPr>
          <w:rFonts w:ascii="Calibri" w:hAnsi="Calibri" w:cs="Calibri"/>
          <w:sz w:val="22"/>
          <w:szCs w:val="22"/>
        </w:rPr>
        <w:t>; sendo que o pedido de orçamento prévio, será encaminhado à prestadora de serviço pelo fiscal;</w:t>
      </w:r>
    </w:p>
    <w:p w14:paraId="458775CE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sz w:val="22"/>
          <w:szCs w:val="22"/>
        </w:rPr>
        <w:t>.4</w:t>
      </w:r>
      <w:r w:rsidR="001B5E3D" w:rsidRPr="001B5E3D">
        <w:rPr>
          <w:rFonts w:ascii="Calibri" w:hAnsi="Calibri" w:cs="Calibri"/>
          <w:sz w:val="22"/>
          <w:szCs w:val="22"/>
        </w:rPr>
        <w:t xml:space="preserve"> Responsabilizar-se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pelos veículos entregues para manutenção, obrigando-se a manter os mesmos, segurados contra quaisquer acidentes, inclusive naturais, roubo e furto, assumindo ainda, total </w:t>
      </w:r>
      <w:r w:rsidR="001B5E3D" w:rsidRPr="001B5E3D">
        <w:rPr>
          <w:rFonts w:ascii="Calibri" w:hAnsi="Calibri" w:cs="Calibri"/>
          <w:sz w:val="22"/>
          <w:szCs w:val="22"/>
        </w:rPr>
        <w:lastRenderedPageBreak/>
        <w:t xml:space="preserve">responsabilidade por quaisquer danos ou prejuízos causados a </w:t>
      </w:r>
      <w:r w:rsidR="00F22E55" w:rsidRPr="00F22E55">
        <w:rPr>
          <w:rFonts w:ascii="Calibri" w:hAnsi="Calibri" w:cs="Calibri"/>
          <w:sz w:val="22"/>
          <w:szCs w:val="22"/>
        </w:rPr>
        <w:t xml:space="preserve">UDESC/Alto Vale </w:t>
      </w:r>
      <w:r w:rsidR="001B5E3D" w:rsidRPr="001B5E3D">
        <w:rPr>
          <w:rFonts w:ascii="Calibri" w:hAnsi="Calibri" w:cs="Calibri"/>
          <w:sz w:val="22"/>
          <w:szCs w:val="22"/>
        </w:rPr>
        <w:t xml:space="preserve">ou a 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 xml:space="preserve">terceiros, enquanto os veículos estiverem sob sua guarda e quando seus empregados ou prepostos estiverem conduzindo-os; </w:t>
      </w:r>
    </w:p>
    <w:p w14:paraId="78BF2C56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sz w:val="22"/>
          <w:szCs w:val="22"/>
        </w:rPr>
        <w:t>.5</w:t>
      </w:r>
      <w:r w:rsidR="001B5E3D" w:rsidRPr="001B5E3D">
        <w:rPr>
          <w:rFonts w:ascii="Calibri" w:hAnsi="Calibri" w:cs="Calibri"/>
          <w:sz w:val="22"/>
          <w:szCs w:val="22"/>
        </w:rPr>
        <w:t xml:space="preserve"> Facilitar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o acesso dos servidores, aos locais em que estiverem sendo executados os serviços, para fins de acompanhamento e auditoria; </w:t>
      </w:r>
    </w:p>
    <w:p w14:paraId="5914CA8A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sz w:val="22"/>
          <w:szCs w:val="22"/>
        </w:rPr>
        <w:t>.6</w:t>
      </w:r>
      <w:r w:rsidR="001B5E3D" w:rsidRPr="001B5E3D">
        <w:rPr>
          <w:rFonts w:ascii="Calibri" w:hAnsi="Calibri" w:cs="Calibri"/>
          <w:sz w:val="22"/>
          <w:szCs w:val="22"/>
        </w:rPr>
        <w:t xml:space="preserve"> Fornecer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à contratante, quando solicitado, todo o material e documentação técnica necessária para a perfeita administração e acompanhamento dos serviços realizados, tais como código das peças, tabela de preços, códigos e rotinas de operação, planos de manutenção recomendados pelo fabricante, tabela de tempo padrão de serviços e reparos etc., que servirão de referência para a execução dos serviços;</w:t>
      </w:r>
    </w:p>
    <w:p w14:paraId="0DAAEE2C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sz w:val="22"/>
          <w:szCs w:val="22"/>
        </w:rPr>
        <w:t>.7</w:t>
      </w:r>
      <w:r w:rsidR="001B5E3D" w:rsidRPr="001B5E3D">
        <w:rPr>
          <w:rFonts w:ascii="Calibri" w:hAnsi="Calibri" w:cs="Calibri"/>
          <w:sz w:val="22"/>
          <w:szCs w:val="22"/>
        </w:rPr>
        <w:t xml:space="preserve"> Assumir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</w:t>
      </w:r>
      <w:r w:rsidR="001B5E3D" w:rsidRPr="001B5E3D">
        <w:rPr>
          <w:rFonts w:ascii="Calibri" w:hAnsi="Calibri" w:cs="Calibri"/>
          <w:bCs/>
          <w:sz w:val="22"/>
          <w:szCs w:val="22"/>
        </w:rPr>
        <w:t>integral e exclusivamente as responsabilidades para com seus funcionários com relação a registros, salários, acidentes de trabalho em que sejam vítimas no desempenho dos serviços ou em conexão com eles, seguros e demais obrigações de ordem social ou trabalhistas que, em hipótese alguma, terão vínculo com a Fundação Universidade do Estado de Santa Catarina;</w:t>
      </w:r>
    </w:p>
    <w:p w14:paraId="717FBFE2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sz w:val="22"/>
          <w:szCs w:val="22"/>
        </w:rPr>
        <w:t>.8</w:t>
      </w:r>
      <w:r w:rsidR="001B5E3D" w:rsidRPr="001B5E3D">
        <w:rPr>
          <w:rFonts w:ascii="Calibri" w:hAnsi="Calibri" w:cs="Calibri"/>
          <w:sz w:val="22"/>
          <w:szCs w:val="22"/>
        </w:rPr>
        <w:t xml:space="preserve"> Apresentar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</w:t>
      </w:r>
      <w:r w:rsidR="001B5E3D" w:rsidRPr="001B5E3D">
        <w:rPr>
          <w:rFonts w:ascii="Calibri" w:hAnsi="Calibri" w:cs="Calibri"/>
          <w:bCs/>
          <w:sz w:val="22"/>
          <w:szCs w:val="22"/>
        </w:rPr>
        <w:t xml:space="preserve">nome e telefone do responsável geral do serviço/peças da presente licitação, que será o representante da empresa para sanar qualquer eventual </w:t>
      </w:r>
      <w:r w:rsidR="00975D2D" w:rsidRPr="001B5E3D">
        <w:rPr>
          <w:rFonts w:ascii="Calibri" w:hAnsi="Calibri" w:cs="Calibri"/>
          <w:bCs/>
          <w:sz w:val="22"/>
          <w:szCs w:val="22"/>
        </w:rPr>
        <w:t>dúvida</w:t>
      </w:r>
      <w:r w:rsidR="001B5E3D" w:rsidRPr="001B5E3D">
        <w:rPr>
          <w:rFonts w:ascii="Calibri" w:hAnsi="Calibri" w:cs="Calibri"/>
          <w:bCs/>
          <w:sz w:val="22"/>
          <w:szCs w:val="22"/>
        </w:rPr>
        <w:t xml:space="preserve"> no decorrer do prazo contratual; </w:t>
      </w:r>
    </w:p>
    <w:p w14:paraId="4CF14041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sz w:val="22"/>
          <w:szCs w:val="22"/>
        </w:rPr>
        <w:t>.9</w:t>
      </w:r>
      <w:r w:rsidR="001B5E3D" w:rsidRPr="001B5E3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B5E3D" w:rsidRPr="001B5E3D">
        <w:rPr>
          <w:rFonts w:ascii="Calibri" w:hAnsi="Calibri" w:cs="Calibri"/>
          <w:sz w:val="22"/>
          <w:szCs w:val="22"/>
        </w:rPr>
        <w:t>Fornecer</w:t>
      </w:r>
      <w:proofErr w:type="spellEnd"/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os </w:t>
      </w:r>
      <w:r w:rsidR="001B5E3D" w:rsidRPr="001B5E3D">
        <w:rPr>
          <w:rFonts w:ascii="Calibri" w:hAnsi="Calibri" w:cs="Calibri"/>
          <w:bCs/>
          <w:sz w:val="22"/>
          <w:szCs w:val="22"/>
        </w:rPr>
        <w:t>equipamentos de segurança, ferramentas e outros necessários para a devida prestação do serviço;</w:t>
      </w:r>
    </w:p>
    <w:p w14:paraId="5E3AE0E4" w14:textId="77777777" w:rsidR="001B5E3D" w:rsidRPr="001B5E3D" w:rsidRDefault="001B5E3D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bCs/>
          <w:sz w:val="22"/>
          <w:szCs w:val="22"/>
        </w:rPr>
      </w:pPr>
      <w:r w:rsidRPr="001B5E3D">
        <w:rPr>
          <w:rFonts w:ascii="Calibri" w:hAnsi="Calibri" w:cs="Calibri"/>
          <w:sz w:val="22"/>
          <w:szCs w:val="22"/>
        </w:rPr>
        <w:t xml:space="preserve">Responder </w:t>
      </w:r>
      <w:r w:rsidRPr="001B5E3D">
        <w:rPr>
          <w:rFonts w:ascii="Calibri" w:hAnsi="Calibri" w:cs="Calibri"/>
          <w:bCs/>
          <w:sz w:val="22"/>
          <w:szCs w:val="22"/>
        </w:rPr>
        <w:t>civil e criminalmente por danos causados a terceiros e a Administração, bem como a qualquer litígio trabalhista decorrente da prestação destes serviços;</w:t>
      </w:r>
    </w:p>
    <w:p w14:paraId="13D27E85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bCs/>
          <w:sz w:val="22"/>
          <w:szCs w:val="22"/>
        </w:rPr>
      </w:pPr>
      <w:proofErr w:type="gramStart"/>
      <w:r>
        <w:rPr>
          <w:rFonts w:ascii="Calibri" w:hAnsi="Calibri" w:cs="Calibri"/>
          <w:b/>
          <w:bCs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bCs/>
          <w:sz w:val="22"/>
          <w:szCs w:val="22"/>
        </w:rPr>
        <w:t>.10</w:t>
      </w:r>
      <w:r w:rsidR="001B5E3D" w:rsidRPr="001B5E3D">
        <w:rPr>
          <w:rFonts w:ascii="Calibri" w:hAnsi="Calibri" w:cs="Calibri"/>
          <w:bCs/>
          <w:sz w:val="22"/>
          <w:szCs w:val="22"/>
        </w:rPr>
        <w:t xml:space="preserve"> Designar</w:t>
      </w:r>
      <w:proofErr w:type="gramEnd"/>
      <w:r w:rsidR="001B5E3D" w:rsidRPr="001B5E3D">
        <w:rPr>
          <w:rFonts w:ascii="Calibri" w:hAnsi="Calibri" w:cs="Calibri"/>
          <w:bCs/>
          <w:sz w:val="22"/>
          <w:szCs w:val="22"/>
        </w:rPr>
        <w:t xml:space="preserve"> funcionários que deverão atender aos Servidores da UDESC e terceiros por ela encaminhados </w:t>
      </w:r>
      <w:r w:rsidR="001B5E3D" w:rsidRPr="001B5E3D">
        <w:rPr>
          <w:rFonts w:ascii="Calibri" w:hAnsi="Calibri" w:cs="Calibri"/>
          <w:sz w:val="22"/>
          <w:szCs w:val="22"/>
        </w:rPr>
        <w:t xml:space="preserve">de </w:t>
      </w:r>
      <w:r w:rsidR="001B5E3D" w:rsidRPr="001B5E3D">
        <w:rPr>
          <w:rFonts w:ascii="Calibri" w:hAnsi="Calibri" w:cs="Calibri"/>
          <w:bCs/>
          <w:sz w:val="22"/>
          <w:szCs w:val="22"/>
        </w:rPr>
        <w:t>forma condizente com as normas da boa educação;</w:t>
      </w:r>
    </w:p>
    <w:p w14:paraId="0D4C792E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bCs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bCs/>
          <w:sz w:val="22"/>
          <w:szCs w:val="22"/>
        </w:rPr>
        <w:t>.11</w:t>
      </w:r>
      <w:r w:rsidR="001B5E3D" w:rsidRPr="001B5E3D">
        <w:rPr>
          <w:rFonts w:ascii="Calibri" w:hAnsi="Calibri" w:cs="Calibri"/>
          <w:bCs/>
          <w:sz w:val="22"/>
          <w:szCs w:val="22"/>
        </w:rPr>
        <w:t xml:space="preserve">  Selecionar</w:t>
      </w:r>
      <w:proofErr w:type="gramEnd"/>
      <w:r w:rsidR="001B5E3D" w:rsidRPr="001B5E3D">
        <w:rPr>
          <w:rFonts w:ascii="Calibri" w:hAnsi="Calibri" w:cs="Calibri"/>
          <w:bCs/>
          <w:sz w:val="22"/>
          <w:szCs w:val="22"/>
        </w:rPr>
        <w:t xml:space="preserve"> e preparar rigorosamente os empregados que irão prestar os serviços, atendendo todas as determinações de segurança com aplicação dos equipamentos de segurança e cursos de atualização funcional;</w:t>
      </w:r>
    </w:p>
    <w:p w14:paraId="49D18A6A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bCs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bCs/>
          <w:sz w:val="22"/>
          <w:szCs w:val="22"/>
        </w:rPr>
        <w:t>.12</w:t>
      </w:r>
      <w:r w:rsidR="001B5E3D" w:rsidRPr="001B5E3D">
        <w:rPr>
          <w:rFonts w:ascii="Calibri" w:hAnsi="Calibri" w:cs="Calibri"/>
          <w:bCs/>
          <w:sz w:val="22"/>
          <w:szCs w:val="22"/>
        </w:rPr>
        <w:t xml:space="preserve">  Manter</w:t>
      </w:r>
      <w:proofErr w:type="gramEnd"/>
      <w:r w:rsidR="001B5E3D" w:rsidRPr="001B5E3D">
        <w:rPr>
          <w:rFonts w:ascii="Calibri" w:hAnsi="Calibri" w:cs="Calibri"/>
          <w:bCs/>
          <w:sz w:val="22"/>
          <w:szCs w:val="22"/>
        </w:rPr>
        <w:t xml:space="preserve"> seu pessoal uniformizado, identificado através de crachás com fotografia recente, e provendo-os dos Equipamentos de Proteção Individual – EPIs</w:t>
      </w:r>
      <w:r w:rsidR="001B5E3D" w:rsidRPr="001B5E3D">
        <w:rPr>
          <w:rFonts w:ascii="Calibri" w:hAnsi="Calibri" w:cs="Calibri"/>
          <w:sz w:val="22"/>
          <w:szCs w:val="22"/>
        </w:rPr>
        <w:t>;</w:t>
      </w:r>
    </w:p>
    <w:p w14:paraId="06B7E0E6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sz w:val="22"/>
          <w:szCs w:val="22"/>
        </w:rPr>
        <w:t>.13</w:t>
      </w:r>
      <w:r w:rsidR="001B5E3D" w:rsidRPr="001B5E3D">
        <w:rPr>
          <w:rFonts w:ascii="Calibri" w:hAnsi="Calibri" w:cs="Calibri"/>
          <w:sz w:val="22"/>
          <w:szCs w:val="22"/>
        </w:rPr>
        <w:t xml:space="preserve"> Cumprir, além dos postulados legais vigentes de âmbito federal, estadual ou municipal, as normas de segurança da Administração;</w:t>
      </w:r>
    </w:p>
    <w:p w14:paraId="573B899B" w14:textId="77777777" w:rsidR="001B5E3D" w:rsidRPr="001B5E3D" w:rsidRDefault="007B7EC4" w:rsidP="001B5E3D">
      <w:pPr>
        <w:pStyle w:val="TextosemFormatao"/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sz w:val="22"/>
          <w:szCs w:val="22"/>
        </w:rPr>
        <w:t>.14</w:t>
      </w:r>
      <w:r w:rsidR="001B5E3D" w:rsidRPr="001B5E3D">
        <w:rPr>
          <w:rFonts w:ascii="Calibri" w:hAnsi="Calibri" w:cs="Calibri"/>
          <w:sz w:val="22"/>
          <w:szCs w:val="22"/>
        </w:rPr>
        <w:t xml:space="preserve"> Possuir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</w:t>
      </w:r>
      <w:r w:rsidR="001B5E3D" w:rsidRPr="001B5E3D">
        <w:rPr>
          <w:rFonts w:ascii="Calibri" w:eastAsia="ArialMT" w:hAnsi="Calibri" w:cs="Calibri"/>
          <w:sz w:val="22"/>
          <w:szCs w:val="22"/>
        </w:rPr>
        <w:t xml:space="preserve">apólice de seguro que contemple cobertura contra quaisquer acidentes, inclusive naturais, roubo e furto, assumindo ainda total responsabilidade por quaisquer danos ou prejuízos causados a UDESC ou a 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>terceiros, enquanto os veículos e/ou equipamentos estiverem sob sua guarda ou quando seus empregados ou prepostos estiverem conduzindo-os;</w:t>
      </w:r>
    </w:p>
    <w:p w14:paraId="221AE60A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sz w:val="22"/>
          <w:szCs w:val="22"/>
        </w:rPr>
        <w:t>.15</w:t>
      </w:r>
      <w:r w:rsidR="001B5E3D" w:rsidRPr="001B5E3D">
        <w:rPr>
          <w:rFonts w:ascii="Calibri" w:hAnsi="Calibri" w:cs="Calibri"/>
          <w:sz w:val="22"/>
          <w:szCs w:val="22"/>
        </w:rPr>
        <w:t xml:space="preserve"> Cumprir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rigorosamente toda a legislação aplicável à execução dos serviços contratados, </w:t>
      </w:r>
      <w:r w:rsidR="001B5E3D" w:rsidRPr="001B5E3D">
        <w:rPr>
          <w:rFonts w:ascii="Calibri" w:hAnsi="Calibri" w:cs="Calibri"/>
          <w:bCs/>
          <w:sz w:val="22"/>
          <w:szCs w:val="22"/>
        </w:rPr>
        <w:t>especialmente, a legislação trabalhista, previdenciária, fiscal, de segurança e medicina do trabalho</w:t>
      </w:r>
      <w:r w:rsidR="001B5E3D" w:rsidRPr="001B5E3D">
        <w:rPr>
          <w:rFonts w:ascii="Calibri" w:hAnsi="Calibri" w:cs="Calibri"/>
          <w:sz w:val="22"/>
          <w:szCs w:val="22"/>
        </w:rPr>
        <w:t>;</w:t>
      </w:r>
    </w:p>
    <w:p w14:paraId="7CF7C23B" w14:textId="77777777" w:rsidR="001B5E3D" w:rsidRPr="001B5E3D" w:rsidRDefault="007B7EC4" w:rsidP="001B5E3D">
      <w:pPr>
        <w:pStyle w:val="TextosemFormatao"/>
        <w:tabs>
          <w:tab w:val="left" w:pos="426"/>
        </w:tabs>
        <w:suppressAutoHyphens/>
        <w:contextualSpacing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9</w:t>
      </w:r>
      <w:r w:rsidR="001B5E3D" w:rsidRPr="001B5E3D">
        <w:rPr>
          <w:rFonts w:ascii="Calibri" w:hAnsi="Calibri" w:cs="Calibri"/>
          <w:b/>
          <w:sz w:val="22"/>
          <w:szCs w:val="22"/>
        </w:rPr>
        <w:t xml:space="preserve">.16 </w:t>
      </w:r>
      <w:r w:rsidR="001B5E3D" w:rsidRPr="001B5E3D">
        <w:rPr>
          <w:rFonts w:ascii="Calibri" w:hAnsi="Calibri" w:cs="Calibri"/>
          <w:sz w:val="22"/>
          <w:szCs w:val="22"/>
        </w:rPr>
        <w:t>Responsabilizar-se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 xml:space="preserve"> por todo e qualquer dano que, por dolo ou culpa, os seus profissionais causarem a UDESC ou a terceiros, sendo descontado no primeiro pagamento subsequente à ocorrência, o valor correspondente ao dano e/ou prejuízo causado. </w:t>
      </w:r>
    </w:p>
    <w:p w14:paraId="47E33EE7" w14:textId="77777777" w:rsidR="001B5E3D" w:rsidRPr="001B5E3D" w:rsidRDefault="001B5E3D" w:rsidP="001B5E3D">
      <w:pPr>
        <w:contextualSpacing/>
        <w:jc w:val="both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</w:p>
    <w:p w14:paraId="73F10C4A" w14:textId="77777777" w:rsidR="001B5E3D" w:rsidRPr="001B5E3D" w:rsidRDefault="007B7EC4" w:rsidP="001B5E3D">
      <w:pPr>
        <w:contextualSpacing/>
        <w:jc w:val="both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10</w:t>
      </w:r>
      <w:r w:rsidR="001B5E3D" w:rsidRPr="001B5E3D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 xml:space="preserve"> DAS OBRIGAÇÕES DA CONTRATANTE</w:t>
      </w:r>
    </w:p>
    <w:p w14:paraId="01717410" w14:textId="77777777" w:rsidR="001B5E3D" w:rsidRPr="001B5E3D" w:rsidRDefault="001B5E3D" w:rsidP="001B5E3D">
      <w:pPr>
        <w:jc w:val="both"/>
        <w:rPr>
          <w:rFonts w:ascii="Calibri" w:hAnsi="Calibri" w:cs="Calibri"/>
          <w:bCs/>
          <w:sz w:val="22"/>
          <w:szCs w:val="22"/>
        </w:rPr>
      </w:pPr>
      <w:r w:rsidRPr="001B5E3D">
        <w:rPr>
          <w:rFonts w:ascii="Calibri" w:hAnsi="Calibri" w:cs="Calibri"/>
          <w:bCs/>
          <w:sz w:val="22"/>
          <w:szCs w:val="22"/>
        </w:rPr>
        <w:t xml:space="preserve">Não obstante a contratada seja a única e exclusiva responsável pela execução de todos os serviços, a Administração reserva-se o direito de, sem que de qualquer forma restrinja a plenitude desta responsabilidade, exercer a mais ampla e completa fiscalização sobre os serviços, diretamente ou por preposto designados, podendo para isso: </w:t>
      </w:r>
    </w:p>
    <w:p w14:paraId="787E42FB" w14:textId="77777777" w:rsidR="001B5E3D" w:rsidRPr="001B5E3D" w:rsidRDefault="007B7EC4" w:rsidP="001B5E3D">
      <w:pPr>
        <w:contextualSpacing/>
        <w:jc w:val="both"/>
        <w:rPr>
          <w:rFonts w:ascii="Calibri" w:hAnsi="Calibri" w:cs="Calibri"/>
          <w:sz w:val="22"/>
          <w:szCs w:val="22"/>
          <w:lang w:val="pt-PT"/>
        </w:rPr>
      </w:pPr>
      <w:r>
        <w:rPr>
          <w:rFonts w:ascii="Calibri" w:hAnsi="Calibri" w:cs="Calibri"/>
          <w:b/>
          <w:sz w:val="22"/>
          <w:szCs w:val="22"/>
          <w:lang w:val="pt-PT"/>
        </w:rPr>
        <w:t>10</w:t>
      </w:r>
      <w:r w:rsidR="001B5E3D" w:rsidRPr="001B5E3D">
        <w:rPr>
          <w:rFonts w:ascii="Calibri" w:hAnsi="Calibri" w:cs="Calibri"/>
          <w:b/>
          <w:sz w:val="22"/>
          <w:szCs w:val="22"/>
          <w:lang w:val="pt-PT"/>
        </w:rPr>
        <w:t>.1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 xml:space="preserve"> Exercer todos os atos necessários à verificação do cumprimento do contrato, dos projetos e das especificações; </w:t>
      </w:r>
    </w:p>
    <w:p w14:paraId="1EDC87BB" w14:textId="77777777" w:rsidR="001B5E3D" w:rsidRPr="001B5E3D" w:rsidRDefault="007B7EC4" w:rsidP="001B5E3D">
      <w:pPr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sz w:val="22"/>
          <w:szCs w:val="22"/>
          <w:lang w:val="pt-PT"/>
        </w:rPr>
        <w:t>10.</w:t>
      </w:r>
      <w:r w:rsidR="001B5E3D" w:rsidRPr="001B5E3D">
        <w:rPr>
          <w:rFonts w:ascii="Calibri" w:hAnsi="Calibri" w:cs="Calibri"/>
          <w:b/>
          <w:sz w:val="22"/>
          <w:szCs w:val="22"/>
          <w:lang w:val="pt-PT"/>
        </w:rPr>
        <w:t>2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 xml:space="preserve"> Sustar quaisquer serviços que não estejam sendo executados na conformidade com o solicitado ou que atentem contra a segurança;</w:t>
      </w:r>
    </w:p>
    <w:p w14:paraId="0D4FC935" w14:textId="77777777" w:rsidR="001B5E3D" w:rsidRPr="001B5E3D" w:rsidRDefault="007B7EC4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sz w:val="22"/>
          <w:szCs w:val="22"/>
          <w:lang w:val="pt-PT"/>
        </w:rPr>
        <w:t>10</w:t>
      </w:r>
      <w:r w:rsidR="001B5E3D" w:rsidRPr="001B5E3D">
        <w:rPr>
          <w:rFonts w:ascii="Calibri" w:hAnsi="Calibri" w:cs="Calibri"/>
          <w:b/>
          <w:sz w:val="22"/>
          <w:szCs w:val="22"/>
          <w:lang w:val="pt-PT"/>
        </w:rPr>
        <w:t>.3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 xml:space="preserve"> Não permitir nenhuma alteração nos termos e especificações, sem prévia justificativa técnica por parte da Contratada à fiscalização, cuja autorização ou não, será feita também por escrito através da fiscalização;</w:t>
      </w:r>
    </w:p>
    <w:p w14:paraId="48E6B98A" w14:textId="77777777" w:rsidR="001B5E3D" w:rsidRPr="001B5E3D" w:rsidRDefault="007B7EC4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sz w:val="22"/>
          <w:szCs w:val="22"/>
          <w:lang w:val="pt-PT"/>
        </w:rPr>
        <w:t>10</w:t>
      </w:r>
      <w:r w:rsidR="001B5E3D" w:rsidRPr="001B5E3D">
        <w:rPr>
          <w:rFonts w:ascii="Calibri" w:hAnsi="Calibri" w:cs="Calibri"/>
          <w:b/>
          <w:sz w:val="22"/>
          <w:szCs w:val="22"/>
          <w:lang w:val="pt-PT"/>
        </w:rPr>
        <w:t>.4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 xml:space="preserve"> Controlar o andamento dos trabalhos em relação aos prazos;</w:t>
      </w:r>
    </w:p>
    <w:p w14:paraId="5668C151" w14:textId="77777777" w:rsidR="001B5E3D" w:rsidRPr="001B5E3D" w:rsidRDefault="007B7EC4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sz w:val="22"/>
          <w:szCs w:val="22"/>
          <w:lang w:val="pt-PT"/>
        </w:rPr>
        <w:t>10</w:t>
      </w:r>
      <w:r w:rsidR="001B5E3D" w:rsidRPr="001B5E3D">
        <w:rPr>
          <w:rFonts w:ascii="Calibri" w:hAnsi="Calibri" w:cs="Calibri"/>
          <w:b/>
          <w:sz w:val="22"/>
          <w:szCs w:val="22"/>
          <w:lang w:val="pt-PT"/>
        </w:rPr>
        <w:t>.5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 xml:space="preserve"> Solicitar a contratada a substituição de qualquer produto ou equipamento cujo uso considere prejudicial à boa conservação de seus pertences, ou ainda, que não atendam às necessidades;</w:t>
      </w:r>
    </w:p>
    <w:p w14:paraId="0BCD26A2" w14:textId="77777777" w:rsidR="001B5E3D" w:rsidRPr="001B5E3D" w:rsidRDefault="007B7EC4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proofErr w:type="gramStart"/>
      <w:r>
        <w:rPr>
          <w:rFonts w:ascii="Calibri" w:hAnsi="Calibri" w:cs="Calibri"/>
          <w:b/>
          <w:sz w:val="22"/>
          <w:szCs w:val="22"/>
          <w:shd w:val="clear" w:color="auto" w:fill="FFFFFF"/>
        </w:rPr>
        <w:lastRenderedPageBreak/>
        <w:t>10</w:t>
      </w:r>
      <w:r w:rsidR="001B5E3D" w:rsidRPr="001B5E3D">
        <w:rPr>
          <w:rFonts w:ascii="Calibri" w:hAnsi="Calibri" w:cs="Calibri"/>
          <w:b/>
          <w:sz w:val="22"/>
          <w:szCs w:val="22"/>
          <w:shd w:val="clear" w:color="auto" w:fill="FFFFFF"/>
        </w:rPr>
        <w:t>.6</w:t>
      </w:r>
      <w:r w:rsidR="001B5E3D"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 Efetuar</w:t>
      </w:r>
      <w:proofErr w:type="gramEnd"/>
      <w:r w:rsidR="001B5E3D"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 a vistoria nas instalações da licitante considerada vencedora em até 3 (três) dias úteis, após o término da sessão pública, para análise das condições descritas no item 3, através do fiscal do contrato ou servidor designado; </w:t>
      </w:r>
    </w:p>
    <w:p w14:paraId="584FBF09" w14:textId="77777777" w:rsidR="001B5E3D" w:rsidRPr="001B5E3D" w:rsidRDefault="007B7EC4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proofErr w:type="gramStart"/>
      <w:r>
        <w:rPr>
          <w:rFonts w:ascii="Calibri" w:hAnsi="Calibri" w:cs="Calibri"/>
          <w:b/>
          <w:sz w:val="22"/>
          <w:szCs w:val="22"/>
          <w:shd w:val="clear" w:color="auto" w:fill="FFFFFF"/>
        </w:rPr>
        <w:t>10</w:t>
      </w:r>
      <w:r w:rsidR="001B5E3D" w:rsidRPr="001B5E3D">
        <w:rPr>
          <w:rFonts w:ascii="Calibri" w:hAnsi="Calibri" w:cs="Calibri"/>
          <w:b/>
          <w:sz w:val="22"/>
          <w:szCs w:val="22"/>
          <w:shd w:val="clear" w:color="auto" w:fill="FFFFFF"/>
        </w:rPr>
        <w:t>.7</w:t>
      </w:r>
      <w:r w:rsidR="001B5E3D"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 Efetuar</w:t>
      </w:r>
      <w:proofErr w:type="gramEnd"/>
      <w:r w:rsidR="001B5E3D" w:rsidRPr="001B5E3D">
        <w:rPr>
          <w:rFonts w:ascii="Calibri" w:hAnsi="Calibri" w:cs="Calibri"/>
          <w:sz w:val="22"/>
          <w:szCs w:val="22"/>
          <w:shd w:val="clear" w:color="auto" w:fill="FFFFFF"/>
        </w:rPr>
        <w:t xml:space="preserve"> vistoria, a qualquer tempo, nas instalações da contratada e subcontratada, afim de verificar as condições mínimas exigidas de equipamentos e mão de obra, conforme </w:t>
      </w:r>
      <w:r w:rsidR="001B5E3D" w:rsidRPr="001B5E3D">
        <w:rPr>
          <w:rFonts w:ascii="Calibri" w:hAnsi="Calibri" w:cs="Calibri"/>
          <w:bCs/>
          <w:sz w:val="22"/>
          <w:szCs w:val="22"/>
          <w:shd w:val="clear" w:color="auto" w:fill="FFFFFF"/>
        </w:rPr>
        <w:t>item 3;</w:t>
      </w:r>
    </w:p>
    <w:p w14:paraId="0660A03A" w14:textId="77777777" w:rsidR="001B5E3D" w:rsidRPr="001B5E3D" w:rsidRDefault="007B7EC4" w:rsidP="001B5E3D">
      <w:pPr>
        <w:tabs>
          <w:tab w:val="left" w:pos="426"/>
        </w:tabs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sz w:val="22"/>
          <w:szCs w:val="22"/>
        </w:rPr>
        <w:t>10</w:t>
      </w:r>
      <w:r w:rsidR="001B5E3D" w:rsidRPr="001B5E3D">
        <w:rPr>
          <w:rFonts w:ascii="Calibri" w:hAnsi="Calibri" w:cs="Calibri"/>
          <w:b/>
          <w:sz w:val="22"/>
          <w:szCs w:val="22"/>
        </w:rPr>
        <w:t>.8</w:t>
      </w:r>
      <w:r w:rsidR="001B5E3D" w:rsidRPr="001B5E3D">
        <w:rPr>
          <w:rFonts w:ascii="Calibri" w:hAnsi="Calibri" w:cs="Calibri"/>
          <w:sz w:val="22"/>
          <w:szCs w:val="22"/>
        </w:rPr>
        <w:t xml:space="preserve"> Proceder a análise técnica e de qualidade </w:t>
      </w:r>
      <w:proofErr w:type="gramStart"/>
      <w:r w:rsidR="001B5E3D" w:rsidRPr="001B5E3D">
        <w:rPr>
          <w:rFonts w:ascii="Calibri" w:hAnsi="Calibri" w:cs="Calibri"/>
          <w:sz w:val="22"/>
          <w:szCs w:val="22"/>
        </w:rPr>
        <w:t>do(</w:t>
      </w:r>
      <w:proofErr w:type="gramEnd"/>
      <w:r w:rsidR="001B5E3D" w:rsidRPr="001B5E3D">
        <w:rPr>
          <w:rFonts w:ascii="Calibri" w:hAnsi="Calibri" w:cs="Calibri"/>
          <w:sz w:val="22"/>
          <w:szCs w:val="22"/>
        </w:rPr>
        <w:t>s) serviço realizado(s), diretamente ou por meio de terceiros por ela escolhido;</w:t>
      </w:r>
    </w:p>
    <w:p w14:paraId="43EF9063" w14:textId="77777777" w:rsidR="001B5E3D" w:rsidRPr="001B5E3D" w:rsidRDefault="007B7EC4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sz w:val="22"/>
          <w:szCs w:val="22"/>
          <w:lang w:val="pt-PT"/>
        </w:rPr>
        <w:t>10</w:t>
      </w:r>
      <w:r w:rsidR="001B5E3D" w:rsidRPr="001B5E3D">
        <w:rPr>
          <w:rFonts w:ascii="Calibri" w:hAnsi="Calibri" w:cs="Calibri"/>
          <w:b/>
          <w:sz w:val="22"/>
          <w:szCs w:val="22"/>
          <w:lang w:val="pt-PT"/>
        </w:rPr>
        <w:t>.9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 xml:space="preserve"> Emitir ordem de serviço;</w:t>
      </w:r>
    </w:p>
    <w:p w14:paraId="5882EC19" w14:textId="77777777" w:rsidR="001B5E3D" w:rsidRPr="001B5E3D" w:rsidRDefault="007B7EC4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sz w:val="22"/>
          <w:szCs w:val="22"/>
          <w:lang w:val="pt-PT"/>
        </w:rPr>
        <w:t>10</w:t>
      </w:r>
      <w:r w:rsidR="001B5E3D" w:rsidRPr="001B5E3D">
        <w:rPr>
          <w:rFonts w:ascii="Calibri" w:hAnsi="Calibri" w:cs="Calibri"/>
          <w:b/>
          <w:sz w:val="22"/>
          <w:szCs w:val="22"/>
          <w:lang w:val="pt-PT"/>
        </w:rPr>
        <w:t>.10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 xml:space="preserve">  Notificar formalmente a Contratada acerca de falhas ou irregularidades encontradas na execução dos serviços, fixando-lhe prazo para correção, através do preposto;</w:t>
      </w:r>
    </w:p>
    <w:p w14:paraId="31A85586" w14:textId="77777777" w:rsidR="001B5E3D" w:rsidRPr="001B5E3D" w:rsidRDefault="007B7EC4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sz w:val="22"/>
          <w:szCs w:val="22"/>
          <w:lang w:val="pt-PT"/>
        </w:rPr>
        <w:t>10</w:t>
      </w:r>
      <w:r w:rsidR="001B5E3D" w:rsidRPr="001B5E3D">
        <w:rPr>
          <w:rFonts w:ascii="Calibri" w:hAnsi="Calibri" w:cs="Calibri"/>
          <w:b/>
          <w:sz w:val="22"/>
          <w:szCs w:val="22"/>
          <w:lang w:val="pt-PT"/>
        </w:rPr>
        <w:t>.11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 xml:space="preserve"> Notificar por escrito a Contratada, informando-lhe a aplicação das penalidades previstas neste Edital;</w:t>
      </w:r>
    </w:p>
    <w:p w14:paraId="21E5B260" w14:textId="77777777" w:rsidR="001B5E3D" w:rsidRPr="001B5E3D" w:rsidRDefault="007B7EC4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sz w:val="22"/>
          <w:szCs w:val="22"/>
          <w:lang w:val="pt-PT"/>
        </w:rPr>
        <w:t>10</w:t>
      </w:r>
      <w:r w:rsidR="001B5E3D" w:rsidRPr="001B5E3D">
        <w:rPr>
          <w:rFonts w:ascii="Calibri" w:hAnsi="Calibri" w:cs="Calibri"/>
          <w:b/>
          <w:sz w:val="22"/>
          <w:szCs w:val="22"/>
          <w:lang w:val="pt-PT"/>
        </w:rPr>
        <w:t>.12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 xml:space="preserve"> Avaliar a qualidade dos serviços prestados, notificando a contratada nos casos em que não atende adequadamente o padrão de qualidade exigido, podendo solicitar que serviço seja refeito;</w:t>
      </w:r>
    </w:p>
    <w:p w14:paraId="03F8C54D" w14:textId="77777777" w:rsidR="001B5E3D" w:rsidRPr="001B5E3D" w:rsidRDefault="007B7EC4" w:rsidP="001B5E3D">
      <w:pPr>
        <w:tabs>
          <w:tab w:val="left" w:pos="426"/>
        </w:tabs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sz w:val="22"/>
          <w:szCs w:val="22"/>
          <w:lang w:val="pt-PT"/>
        </w:rPr>
        <w:t>10</w:t>
      </w:r>
      <w:r w:rsidR="001B5E3D" w:rsidRPr="001B5E3D">
        <w:rPr>
          <w:rFonts w:ascii="Calibri" w:hAnsi="Calibri" w:cs="Calibri"/>
          <w:b/>
          <w:sz w:val="22"/>
          <w:szCs w:val="22"/>
          <w:lang w:val="pt-PT"/>
        </w:rPr>
        <w:t>.13</w:t>
      </w:r>
      <w:r w:rsidR="001B5E3D" w:rsidRPr="001B5E3D">
        <w:rPr>
          <w:rFonts w:ascii="Calibri" w:hAnsi="Calibri" w:cs="Calibri"/>
          <w:sz w:val="22"/>
          <w:szCs w:val="22"/>
          <w:lang w:val="pt-PT"/>
        </w:rPr>
        <w:t xml:space="preserve"> A fiscalização da execução dos serviços será exercida por um representante da Administração, conforme art. 67 da lei 8666/93.</w:t>
      </w:r>
    </w:p>
    <w:p w14:paraId="79B5C5D4" w14:textId="77777777" w:rsidR="001B5E3D" w:rsidRPr="001B5E3D" w:rsidRDefault="001B5E3D" w:rsidP="001B5E3D">
      <w:pPr>
        <w:autoSpaceDE w:val="0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4D735252" w14:textId="77777777" w:rsidR="001B5E3D" w:rsidRPr="001B5E3D" w:rsidRDefault="007B7EC4" w:rsidP="001B5E3D">
      <w:pPr>
        <w:autoSpaceDE w:val="0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11</w:t>
      </w:r>
      <w:r w:rsidR="001B5E3D" w:rsidRPr="001B5E3D">
        <w:rPr>
          <w:rFonts w:ascii="Calibri" w:hAnsi="Calibri" w:cs="Calibri"/>
          <w:b/>
          <w:sz w:val="22"/>
          <w:szCs w:val="22"/>
        </w:rPr>
        <w:t xml:space="preserve"> DA CONTRATAÇÃO</w:t>
      </w:r>
    </w:p>
    <w:p w14:paraId="5C29FAD0" w14:textId="77777777" w:rsidR="001B5E3D" w:rsidRPr="001B5E3D" w:rsidRDefault="001B5E3D" w:rsidP="001B5E3D">
      <w:pPr>
        <w:autoSpaceDE w:val="0"/>
        <w:contextualSpacing/>
        <w:jc w:val="both"/>
        <w:rPr>
          <w:rFonts w:ascii="Calibri" w:hAnsi="Calibri" w:cs="Calibri"/>
          <w:sz w:val="22"/>
          <w:szCs w:val="22"/>
        </w:rPr>
      </w:pPr>
      <w:r w:rsidRPr="001B5E3D">
        <w:rPr>
          <w:rFonts w:ascii="Calibri" w:hAnsi="Calibri" w:cs="Calibri"/>
          <w:b/>
          <w:sz w:val="22"/>
          <w:szCs w:val="22"/>
        </w:rPr>
        <w:t>1</w:t>
      </w:r>
      <w:r w:rsidR="007B7EC4">
        <w:rPr>
          <w:rFonts w:ascii="Calibri" w:hAnsi="Calibri" w:cs="Calibri"/>
          <w:b/>
          <w:sz w:val="22"/>
          <w:szCs w:val="22"/>
        </w:rPr>
        <w:t>1</w:t>
      </w:r>
      <w:r w:rsidRPr="001B5E3D">
        <w:rPr>
          <w:rFonts w:ascii="Calibri" w:hAnsi="Calibri" w:cs="Calibri"/>
          <w:b/>
          <w:sz w:val="22"/>
          <w:szCs w:val="22"/>
        </w:rPr>
        <w:t>.1</w:t>
      </w:r>
      <w:r w:rsidRPr="001B5E3D">
        <w:rPr>
          <w:rFonts w:ascii="Calibri" w:hAnsi="Calibri" w:cs="Calibri"/>
          <w:sz w:val="22"/>
          <w:szCs w:val="22"/>
        </w:rPr>
        <w:t xml:space="preserve"> Todas as condições estabelecidas neste memorial descritivo fazem parte do contrato, independente de transcrição e deverão ser fielmente cumpridas sob pena de Rescisão Contratual e demais providências legais;</w:t>
      </w:r>
    </w:p>
    <w:p w14:paraId="5187F466" w14:textId="77777777" w:rsidR="001B5E3D" w:rsidRPr="001B5E3D" w:rsidRDefault="007B7EC4" w:rsidP="001B5E3D">
      <w:pPr>
        <w:autoSpaceDE w:val="0"/>
        <w:contextualSpacing/>
        <w:jc w:val="both"/>
        <w:rPr>
          <w:rFonts w:ascii="Calibri" w:eastAsia="Arial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11</w:t>
      </w:r>
      <w:r w:rsidR="001B5E3D" w:rsidRPr="001B5E3D">
        <w:rPr>
          <w:rFonts w:ascii="Calibri" w:hAnsi="Calibri" w:cs="Calibri"/>
          <w:b/>
          <w:sz w:val="22"/>
          <w:szCs w:val="22"/>
        </w:rPr>
        <w:t>.2</w:t>
      </w:r>
      <w:r w:rsidR="001B5E3D" w:rsidRPr="001B5E3D">
        <w:rPr>
          <w:rFonts w:ascii="Calibri" w:hAnsi="Calibri" w:cs="Calibri"/>
          <w:sz w:val="22"/>
          <w:szCs w:val="22"/>
        </w:rPr>
        <w:t xml:space="preserve"> </w:t>
      </w:r>
      <w:r w:rsidR="001B5E3D" w:rsidRPr="001B5E3D">
        <w:rPr>
          <w:rFonts w:ascii="Calibri" w:eastAsia="Arial" w:hAnsi="Calibri" w:cs="Calibri"/>
          <w:sz w:val="22"/>
          <w:szCs w:val="22"/>
        </w:rPr>
        <w:t>Os</w:t>
      </w:r>
      <w:proofErr w:type="gramEnd"/>
      <w:r w:rsidR="001B5E3D" w:rsidRPr="001B5E3D">
        <w:rPr>
          <w:rFonts w:ascii="Calibri" w:eastAsia="Arial" w:hAnsi="Calibri" w:cs="Calibri"/>
          <w:sz w:val="22"/>
          <w:szCs w:val="22"/>
        </w:rPr>
        <w:t xml:space="preserve"> quantitativos do termo de referência são uma estimativa de consumo para um ano, ficando a UDESC desobrigada a consumir o quanti</w:t>
      </w:r>
      <w:r w:rsidR="003370B6">
        <w:rPr>
          <w:rFonts w:ascii="Calibri" w:eastAsia="Arial" w:hAnsi="Calibri" w:cs="Calibri"/>
          <w:sz w:val="22"/>
          <w:szCs w:val="22"/>
        </w:rPr>
        <w:t>tativo na sua totalidade.</w:t>
      </w:r>
    </w:p>
    <w:p w14:paraId="67B7CA0A" w14:textId="77777777" w:rsidR="001B5E3D" w:rsidRPr="001B5E3D" w:rsidRDefault="001B5E3D" w:rsidP="001B5E3D">
      <w:pPr>
        <w:autoSpaceDE w:val="0"/>
        <w:contextualSpacing/>
        <w:jc w:val="both"/>
        <w:rPr>
          <w:rFonts w:ascii="Calibri" w:hAnsi="Calibri" w:cs="Calibri"/>
          <w:sz w:val="22"/>
          <w:szCs w:val="22"/>
        </w:rPr>
      </w:pPr>
    </w:p>
    <w:p w14:paraId="10CECB6F" w14:textId="77777777" w:rsidR="001B5E3D" w:rsidRPr="001B5E3D" w:rsidRDefault="007B7EC4" w:rsidP="001B5E3D">
      <w:pPr>
        <w:pStyle w:val="PADRAO"/>
        <w:tabs>
          <w:tab w:val="left" w:pos="426"/>
        </w:tabs>
        <w:suppressAutoHyphens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12</w:t>
      </w:r>
      <w:r w:rsidR="001B5E3D" w:rsidRPr="001B5E3D">
        <w:rPr>
          <w:rFonts w:ascii="Calibri" w:hAnsi="Calibri" w:cs="Calibri"/>
          <w:b/>
          <w:sz w:val="22"/>
          <w:szCs w:val="22"/>
        </w:rPr>
        <w:t xml:space="preserve"> DA LOCALIZAÇÃO</w:t>
      </w:r>
    </w:p>
    <w:p w14:paraId="685F2715" w14:textId="6193E11A" w:rsidR="001B5E3D" w:rsidRPr="001B5E3D" w:rsidRDefault="001B5E3D" w:rsidP="001B5E3D">
      <w:pPr>
        <w:jc w:val="both"/>
        <w:rPr>
          <w:rFonts w:ascii="Calibri" w:hAnsi="Calibri" w:cs="Arial"/>
          <w:sz w:val="22"/>
          <w:szCs w:val="22"/>
        </w:rPr>
      </w:pPr>
      <w:r w:rsidRPr="001B5E3D">
        <w:rPr>
          <w:rFonts w:ascii="Calibri" w:hAnsi="Calibri" w:cs="Arial"/>
          <w:sz w:val="22"/>
          <w:szCs w:val="22"/>
        </w:rPr>
        <w:t>A empresa deverá</w:t>
      </w:r>
      <w:r w:rsidR="004E59AA">
        <w:rPr>
          <w:rFonts w:ascii="Calibri" w:hAnsi="Calibri" w:cs="Arial"/>
          <w:sz w:val="22"/>
          <w:szCs w:val="22"/>
        </w:rPr>
        <w:t xml:space="preserve"> estar localizada a uma distância máxima de 35km da </w:t>
      </w:r>
      <w:proofErr w:type="spellStart"/>
      <w:r w:rsidR="004E59AA">
        <w:rPr>
          <w:rFonts w:ascii="Calibri" w:hAnsi="Calibri" w:cs="Arial"/>
          <w:sz w:val="22"/>
          <w:szCs w:val="22"/>
        </w:rPr>
        <w:t>Udesc</w:t>
      </w:r>
      <w:proofErr w:type="spellEnd"/>
      <w:r w:rsidR="004E59AA">
        <w:rPr>
          <w:rFonts w:ascii="Calibri" w:hAnsi="Calibri" w:cs="Arial"/>
          <w:sz w:val="22"/>
          <w:szCs w:val="22"/>
        </w:rPr>
        <w:t xml:space="preserve"> Alto Vale. </w:t>
      </w:r>
      <w:r w:rsidRPr="001B5E3D">
        <w:rPr>
          <w:rFonts w:ascii="Calibri" w:hAnsi="Calibri" w:cs="Arial"/>
          <w:sz w:val="22"/>
          <w:szCs w:val="22"/>
        </w:rPr>
        <w:t xml:space="preserve"> Não há, todavia, impedimento de que empresas localizadas</w:t>
      </w:r>
      <w:r w:rsidR="004E59AA">
        <w:rPr>
          <w:rFonts w:ascii="Calibri" w:hAnsi="Calibri" w:cs="Arial"/>
          <w:sz w:val="22"/>
          <w:szCs w:val="22"/>
        </w:rPr>
        <w:t xml:space="preserve"> a uma distância maior participem</w:t>
      </w:r>
      <w:r w:rsidRPr="001B5E3D">
        <w:rPr>
          <w:rFonts w:ascii="Calibri" w:hAnsi="Calibri" w:cs="Arial"/>
          <w:sz w:val="22"/>
          <w:szCs w:val="22"/>
        </w:rPr>
        <w:t xml:space="preserve">, desde que se proponham a transportar os veículos do </w:t>
      </w:r>
      <w:proofErr w:type="spellStart"/>
      <w:r w:rsidRPr="001B5E3D">
        <w:rPr>
          <w:rFonts w:ascii="Calibri" w:hAnsi="Calibri" w:cs="Arial"/>
          <w:sz w:val="22"/>
          <w:szCs w:val="22"/>
        </w:rPr>
        <w:t>C</w:t>
      </w:r>
      <w:r w:rsidR="004E59AA">
        <w:rPr>
          <w:rFonts w:ascii="Calibri" w:hAnsi="Calibri" w:cs="Arial"/>
          <w:sz w:val="22"/>
          <w:szCs w:val="22"/>
        </w:rPr>
        <w:t>e</w:t>
      </w:r>
      <w:bookmarkStart w:id="2" w:name="_GoBack"/>
      <w:bookmarkEnd w:id="2"/>
      <w:r w:rsidR="004E59AA">
        <w:rPr>
          <w:rFonts w:ascii="Calibri" w:hAnsi="Calibri" w:cs="Arial"/>
          <w:sz w:val="22"/>
          <w:szCs w:val="22"/>
        </w:rPr>
        <w:t>avi</w:t>
      </w:r>
      <w:proofErr w:type="spellEnd"/>
      <w:r w:rsidRPr="001B5E3D">
        <w:rPr>
          <w:rFonts w:ascii="Calibri" w:hAnsi="Calibri" w:cs="Arial"/>
          <w:sz w:val="22"/>
          <w:szCs w:val="22"/>
        </w:rPr>
        <w:t xml:space="preserve"> embarcados e tenham condições de cumprir o restante das determinações previstas em Edital, com relação ao tempo de atendimento/realização dos serviços, sem nenhum custo adicional.</w:t>
      </w:r>
      <w:bookmarkEnd w:id="0"/>
    </w:p>
    <w:sectPr w:rsidR="001B5E3D" w:rsidRPr="001B5E3D" w:rsidSect="00D85E03">
      <w:headerReference w:type="default" r:id="rId16"/>
      <w:footnotePr>
        <w:pos w:val="beneathText"/>
      </w:footnotePr>
      <w:type w:val="nextColumn"/>
      <w:pgSz w:w="11905" w:h="16837" w:code="9"/>
      <w:pgMar w:top="1134" w:right="1134" w:bottom="1134" w:left="1134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16946" w14:textId="77777777" w:rsidR="00760AA1" w:rsidRDefault="00760AA1">
      <w:r>
        <w:separator/>
      </w:r>
    </w:p>
  </w:endnote>
  <w:endnote w:type="continuationSeparator" w:id="0">
    <w:p w14:paraId="7AF15D24" w14:textId="77777777" w:rsidR="00760AA1" w:rsidRDefault="0076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(W1)">
    <w:altName w:val="Times New Roman"/>
    <w:charset w:val="00"/>
    <w:family w:val="roman"/>
    <w:pitch w:val="variable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FF4A4150t00">
    <w:altName w:val="MS Gothic"/>
    <w:charset w:val="8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swiss"/>
    <w:pitch w:val="default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03C87" w14:textId="77777777" w:rsidR="00760AA1" w:rsidRDefault="00760AA1">
      <w:r>
        <w:separator/>
      </w:r>
    </w:p>
  </w:footnote>
  <w:footnote w:type="continuationSeparator" w:id="0">
    <w:p w14:paraId="6DFA0DE8" w14:textId="77777777" w:rsidR="00760AA1" w:rsidRDefault="00760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F7D7E" w14:textId="77777777" w:rsidR="00830651" w:rsidRPr="00393D10" w:rsidRDefault="00D85E03" w:rsidP="00830651">
    <w:pPr>
      <w:pStyle w:val="Cabealho"/>
      <w:rPr>
        <w:rFonts w:ascii="Calibri" w:hAnsi="Calibri" w:cs="Calibri"/>
        <w:b/>
        <w:sz w:val="16"/>
        <w:szCs w:val="16"/>
        <w:lang w:val="pt-BR"/>
      </w:rPr>
    </w:pPr>
    <w:r>
      <w:rPr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04480A5D" wp14:editId="5AC23167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1247775" cy="371475"/>
          <wp:effectExtent l="0" t="0" r="952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651" w:rsidRPr="00393D10">
      <w:rPr>
        <w:rFonts w:ascii="Calibri" w:hAnsi="Calibri" w:cs="Calibri"/>
        <w:b/>
        <w:sz w:val="16"/>
        <w:szCs w:val="16"/>
        <w:lang w:val="pt-BR"/>
      </w:rPr>
      <w:t xml:space="preserve">ESTADO DE SANTA CATARINA </w:t>
    </w:r>
  </w:p>
  <w:p w14:paraId="10EE2657" w14:textId="77777777" w:rsidR="00830651" w:rsidRPr="00393D10" w:rsidRDefault="00830651" w:rsidP="00830651">
    <w:pPr>
      <w:pStyle w:val="Cabealho"/>
      <w:rPr>
        <w:rFonts w:ascii="Calibri" w:hAnsi="Calibri" w:cs="Calibri"/>
        <w:b/>
        <w:sz w:val="16"/>
        <w:szCs w:val="16"/>
        <w:lang w:val="pt-BR"/>
      </w:rPr>
    </w:pPr>
    <w:r w:rsidRPr="00393D10">
      <w:rPr>
        <w:rFonts w:ascii="Calibri" w:hAnsi="Calibri" w:cs="Calibri"/>
        <w:b/>
        <w:sz w:val="16"/>
        <w:szCs w:val="16"/>
        <w:lang w:val="pt-BR"/>
      </w:rPr>
      <w:t>FUNDAÇÃO UNIVERSIDADE DO ESTADO DE SANTA CATARINA - UDESC</w:t>
    </w:r>
  </w:p>
  <w:p w14:paraId="1B4189BC" w14:textId="77777777" w:rsidR="00830651" w:rsidRPr="00393D10" w:rsidRDefault="00830651" w:rsidP="00830651">
    <w:pPr>
      <w:pStyle w:val="Cabealho"/>
      <w:rPr>
        <w:rFonts w:ascii="Calibri" w:hAnsi="Calibri" w:cs="Calibri"/>
        <w:b/>
        <w:sz w:val="16"/>
        <w:szCs w:val="16"/>
        <w:lang w:val="pt-BR"/>
      </w:rPr>
    </w:pPr>
    <w:r w:rsidRPr="00393D10">
      <w:rPr>
        <w:rFonts w:ascii="Calibri" w:hAnsi="Calibri" w:cs="Calibri"/>
        <w:b/>
        <w:sz w:val="16"/>
        <w:szCs w:val="16"/>
        <w:lang w:val="pt-BR"/>
      </w:rPr>
      <w:t>CENTRO DE EDUCAÇÃO SUPERIOR DO ALTO VALE DO ITAJAÍ-CEAVI</w:t>
    </w:r>
  </w:p>
  <w:p w14:paraId="3C4DB8A1" w14:textId="77777777" w:rsidR="00830651" w:rsidRPr="00393D10" w:rsidRDefault="00830651" w:rsidP="00830651">
    <w:pPr>
      <w:pStyle w:val="Cabealho"/>
      <w:rPr>
        <w:b/>
        <w:sz w:val="16"/>
        <w:szCs w:val="16"/>
        <w:lang w:val="pt-BR"/>
      </w:rPr>
    </w:pPr>
    <w:r w:rsidRPr="00393D10">
      <w:rPr>
        <w:rFonts w:ascii="Calibri" w:hAnsi="Calibri" w:cs="Calibri"/>
        <w:b/>
        <w:sz w:val="16"/>
        <w:szCs w:val="16"/>
        <w:lang w:val="pt-BR"/>
      </w:rPr>
      <w:t>COORDENADORIA DE LICITAÇÕES E COMPRAS - CLICO</w:t>
    </w:r>
  </w:p>
  <w:p w14:paraId="0CB0CF55" w14:textId="77777777" w:rsidR="00830651" w:rsidRDefault="00830651" w:rsidP="00830651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decimal"/>
      <w:lvlText w:val="%1"/>
      <w:lvlJc w:val="left"/>
      <w:pPr>
        <w:tabs>
          <w:tab w:val="num" w:pos="0"/>
        </w:tabs>
      </w:p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name w:val="WW8Num5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49"/>
        </w:tabs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698"/>
        </w:tabs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407"/>
        </w:tabs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116"/>
        </w:tabs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465"/>
        </w:tabs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74"/>
        </w:tabs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523"/>
        </w:tabs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232"/>
        </w:tabs>
      </w:pPr>
      <w:rPr>
        <w:b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·"/>
      <w:lvlJc w:val="left"/>
      <w:pPr>
        <w:tabs>
          <w:tab w:val="num" w:pos="1800"/>
        </w:tabs>
      </w:pPr>
      <w:rPr>
        <w:rFonts w:ascii="Symbol" w:hAnsi="Symbol" w:cs="Times New Roman"/>
        <w:b/>
      </w:r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3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</w:pPr>
      <w:rPr>
        <w:rFonts w:ascii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</w:pPr>
    </w:lvl>
  </w:abstractNum>
  <w:abstractNum w:abstractNumId="6" w15:restartNumberingAfterBreak="0">
    <w:nsid w:val="00000007"/>
    <w:multiLevelType w:val="multilevel"/>
    <w:tmpl w:val="00000007"/>
    <w:name w:val="WW8Num6"/>
    <w:lvl w:ilvl="0">
      <w:start w:val="5"/>
      <w:numFmt w:val="decimal"/>
      <w:lvlText w:val="%1."/>
      <w:lvlJc w:val="left"/>
      <w:pPr>
        <w:tabs>
          <w:tab w:val="num" w:pos="340"/>
        </w:tabs>
      </w:pPr>
      <w:rPr>
        <w:rFonts w:ascii="Times New Roman" w:hAnsi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</w:pPr>
      <w:rPr>
        <w:rFonts w:ascii="Times New Roman" w:hAnsi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380"/>
        </w:tabs>
      </w:pPr>
      <w:rPr>
        <w:rFonts w:ascii="Times New Roman" w:hAnsi="Times New Roman" w:cs="Times New Roman"/>
        <w:b/>
      </w:rPr>
    </w:lvl>
    <w:lvl w:ilvl="3">
      <w:start w:val="4"/>
      <w:numFmt w:val="decimal"/>
      <w:lvlText w:val="%1.%2.%3.%4"/>
      <w:lvlJc w:val="left"/>
      <w:pPr>
        <w:tabs>
          <w:tab w:val="num" w:pos="400"/>
        </w:tabs>
      </w:pPr>
      <w:rPr>
        <w:rFonts w:ascii="Times New Roman" w:hAnsi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420"/>
        </w:tabs>
      </w:pPr>
    </w:lvl>
    <w:lvl w:ilvl="5">
      <w:start w:val="1"/>
      <w:numFmt w:val="decimal"/>
      <w:lvlText w:val="%1.%2.%3.%4.%5.%6."/>
      <w:lvlJc w:val="left"/>
      <w:pPr>
        <w:tabs>
          <w:tab w:val="num" w:pos="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4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8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00"/>
        </w:tabs>
      </w:pPr>
    </w:lvl>
  </w:abstractNum>
  <w:abstractNum w:abstractNumId="7" w15:restartNumberingAfterBreak="0">
    <w:nsid w:val="00000008"/>
    <w:multiLevelType w:val="multilevel"/>
    <w:tmpl w:val="00000008"/>
    <w:name w:val="WW8Num7"/>
    <w:lvl w:ilvl="0">
      <w:start w:val="5"/>
      <w:numFmt w:val="decimal"/>
      <w:lvlText w:val="%1."/>
      <w:lvlJc w:val="left"/>
      <w:pPr>
        <w:tabs>
          <w:tab w:val="num" w:pos="320"/>
        </w:tabs>
      </w:pPr>
      <w:rPr>
        <w:rFonts w:ascii="Symbol" w:hAnsi="Symbol" w:cs="Times New Roman"/>
      </w:rPr>
    </w:lvl>
    <w:lvl w:ilvl="1">
      <w:start w:val="3"/>
      <w:numFmt w:val="decimal"/>
      <w:lvlText w:val="%1.%2."/>
      <w:lvlJc w:val="left"/>
      <w:pPr>
        <w:tabs>
          <w:tab w:val="num" w:pos="340"/>
        </w:tabs>
      </w:pPr>
      <w:rPr>
        <w:rFonts w:ascii="Symbol" w:hAnsi="Symbol" w:cs="Times New Roman"/>
      </w:rPr>
    </w:lvl>
    <w:lvl w:ilvl="2">
      <w:start w:val="2"/>
      <w:numFmt w:val="decimal"/>
      <w:lvlText w:val="%1.%2.%3."/>
      <w:lvlJc w:val="left"/>
      <w:pPr>
        <w:tabs>
          <w:tab w:val="num" w:pos="360"/>
        </w:tabs>
      </w:pPr>
      <w:rPr>
        <w:rFonts w:ascii="Symbol" w:hAnsi="Symbol" w:cs="Times New Roman"/>
      </w:rPr>
    </w:lvl>
    <w:lvl w:ilvl="3">
      <w:start w:val="5"/>
      <w:numFmt w:val="decimal"/>
      <w:lvlText w:val="%1.%2.%3.%4"/>
      <w:lvlJc w:val="left"/>
      <w:pPr>
        <w:tabs>
          <w:tab w:val="num" w:pos="380"/>
        </w:tabs>
      </w:pPr>
      <w:rPr>
        <w:rFonts w:ascii="Symbol" w:hAnsi="Symbol" w:cs="Times New Roman"/>
      </w:rPr>
    </w:lvl>
    <w:lvl w:ilvl="4">
      <w:start w:val="1"/>
      <w:numFmt w:val="decimal"/>
      <w:lvlText w:val="%1.%2.%3.%4.%5."/>
      <w:lvlJc w:val="left"/>
      <w:pPr>
        <w:tabs>
          <w:tab w:val="num" w:pos="400"/>
        </w:tabs>
      </w:pPr>
    </w:lvl>
    <w:lvl w:ilvl="5">
      <w:start w:val="1"/>
      <w:numFmt w:val="decimal"/>
      <w:lvlText w:val="%1.%2.%3.%4.%5.%6."/>
      <w:lvlJc w:val="left"/>
      <w:pPr>
        <w:tabs>
          <w:tab w:val="num" w:pos="42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80"/>
        </w:tabs>
      </w:p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0"/>
      <w:numFmt w:val="decimal"/>
      <w:lvlText w:val="%1."/>
      <w:lvlJc w:val="left"/>
      <w:pPr>
        <w:tabs>
          <w:tab w:val="num" w:pos="360"/>
        </w:tabs>
      </w:pPr>
      <w:rPr>
        <w:rFonts w:ascii="Symbol" w:hAnsi="Symbol" w:cs="Times New Roman"/>
      </w:rPr>
    </w:lvl>
    <w:lvl w:ilvl="1">
      <w:start w:val="1"/>
      <w:numFmt w:val="decimal"/>
      <w:lvlText w:val="%1.%2"/>
      <w:lvlJc w:val="left"/>
      <w:pPr>
        <w:tabs>
          <w:tab w:val="num" w:pos="420"/>
        </w:tabs>
      </w:pPr>
      <w:rPr>
        <w:rFonts w:ascii="Symbol" w:hAnsi="Symbol" w:cs="Times New Roman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</w:p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5"/>
      <w:numFmt w:val="decimal"/>
      <w:lvlText w:val="%1."/>
      <w:lvlJc w:val="left"/>
      <w:pPr>
        <w:tabs>
          <w:tab w:val="num" w:pos="360"/>
        </w:tabs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80"/>
        </w:tabs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400"/>
        </w:tabs>
      </w:pPr>
      <w:rPr>
        <w:b/>
      </w:rPr>
    </w:lvl>
    <w:lvl w:ilvl="3">
      <w:start w:val="2"/>
      <w:numFmt w:val="decimal"/>
      <w:lvlText w:val="%1.%2.%3.%4"/>
      <w:lvlJc w:val="left"/>
      <w:pPr>
        <w:tabs>
          <w:tab w:val="num" w:pos="420"/>
        </w:tabs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440"/>
        </w:tabs>
      </w:pPr>
    </w:lvl>
    <w:lvl w:ilvl="5">
      <w:start w:val="1"/>
      <w:numFmt w:val="decimal"/>
      <w:lvlText w:val="%1.%2.%3.%4.%5.%6."/>
      <w:lvlJc w:val="left"/>
      <w:pPr>
        <w:tabs>
          <w:tab w:val="num" w:pos="4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48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5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20"/>
        </w:tabs>
      </w:pPr>
    </w:lvl>
  </w:abstractNum>
  <w:abstractNum w:abstractNumId="10" w15:restartNumberingAfterBreak="0">
    <w:nsid w:val="0000000B"/>
    <w:multiLevelType w:val="multilevel"/>
    <w:tmpl w:val="0000000B"/>
    <w:name w:val="WW8Num10"/>
    <w:lvl w:ilvl="0">
      <w:start w:val="9"/>
      <w:numFmt w:val="decimal"/>
      <w:lvlText w:val="%1."/>
      <w:lvlJc w:val="left"/>
      <w:pPr>
        <w:tabs>
          <w:tab w:val="num" w:pos="360"/>
        </w:tabs>
      </w:pPr>
      <w:rPr>
        <w:rFonts w:ascii="Symbol" w:hAnsi="Symbol" w:cs="Times New Roman"/>
      </w:rPr>
    </w:lvl>
    <w:lvl w:ilvl="1">
      <w:start w:val="3"/>
      <w:numFmt w:val="decimal"/>
      <w:lvlText w:val="%1.%2"/>
      <w:lvlJc w:val="left"/>
      <w:pPr>
        <w:tabs>
          <w:tab w:val="num" w:pos="420"/>
        </w:tabs>
      </w:pPr>
      <w:rPr>
        <w:rFonts w:ascii="Symbol" w:hAnsi="Symbol" w:cs="Times New Roman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</w:p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4"/>
      <w:numFmt w:val="decimal"/>
      <w:lvlText w:val="%1."/>
      <w:lvlJc w:val="left"/>
      <w:pPr>
        <w:tabs>
          <w:tab w:val="num" w:pos="360"/>
        </w:tabs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20"/>
        </w:tabs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</w:pPr>
    </w:lvl>
  </w:abstractNum>
  <w:abstractNum w:abstractNumId="12" w15:restartNumberingAfterBreak="0">
    <w:nsid w:val="016236C4"/>
    <w:multiLevelType w:val="multilevel"/>
    <w:tmpl w:val="C9509704"/>
    <w:name w:val="Licitação Letra22222222222222222222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13" w15:restartNumberingAfterBreak="0">
    <w:nsid w:val="0E2A04DB"/>
    <w:multiLevelType w:val="multilevel"/>
    <w:tmpl w:val="56766A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0F777C66"/>
    <w:multiLevelType w:val="multilevel"/>
    <w:tmpl w:val="C9509704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15" w15:restartNumberingAfterBreak="0">
    <w:nsid w:val="12A45BEF"/>
    <w:multiLevelType w:val="multilevel"/>
    <w:tmpl w:val="C9509704"/>
    <w:name w:val="Licitação Letra22222222222222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16" w15:restartNumberingAfterBreak="0">
    <w:nsid w:val="13821360"/>
    <w:multiLevelType w:val="multilevel"/>
    <w:tmpl w:val="6C569F3E"/>
    <w:name w:val="Licitação Letra2222222222222222222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17" w15:restartNumberingAfterBreak="0">
    <w:nsid w:val="15690226"/>
    <w:multiLevelType w:val="multilevel"/>
    <w:tmpl w:val="3ADEBAEE"/>
    <w:name w:val="Licitação Letra2222222222222222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18" w15:restartNumberingAfterBreak="0">
    <w:nsid w:val="1707294C"/>
    <w:multiLevelType w:val="multilevel"/>
    <w:tmpl w:val="638674D8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19260325"/>
    <w:multiLevelType w:val="multilevel"/>
    <w:tmpl w:val="C9509704"/>
    <w:name w:val="Licitação Letra2222222222222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20" w15:restartNumberingAfterBreak="0">
    <w:nsid w:val="192D07E8"/>
    <w:multiLevelType w:val="hybridMultilevel"/>
    <w:tmpl w:val="4A2854C8"/>
    <w:lvl w:ilvl="0" w:tplc="F7B69890">
      <w:start w:val="1"/>
      <w:numFmt w:val="lowerLetter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852176"/>
    <w:multiLevelType w:val="multilevel"/>
    <w:tmpl w:val="241A611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6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BCD315E"/>
    <w:multiLevelType w:val="multilevel"/>
    <w:tmpl w:val="A33CC16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6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10C05ED"/>
    <w:multiLevelType w:val="hybridMultilevel"/>
    <w:tmpl w:val="F508F4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7E0338"/>
    <w:multiLevelType w:val="multilevel"/>
    <w:tmpl w:val="BC70C9B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AD55B40"/>
    <w:multiLevelType w:val="multilevel"/>
    <w:tmpl w:val="1D78DE58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C1D0E66"/>
    <w:multiLevelType w:val="multilevel"/>
    <w:tmpl w:val="C9509704"/>
    <w:name w:val="Licitação Letra222222222222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27" w15:restartNumberingAfterBreak="0">
    <w:nsid w:val="2EE830A4"/>
    <w:multiLevelType w:val="multilevel"/>
    <w:tmpl w:val="5BAC4E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2F005593"/>
    <w:multiLevelType w:val="multilevel"/>
    <w:tmpl w:val="C9509704"/>
    <w:name w:val="Licitação Letra22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29" w15:restartNumberingAfterBreak="0">
    <w:nsid w:val="31B36092"/>
    <w:multiLevelType w:val="hybridMultilevel"/>
    <w:tmpl w:val="862CBF6E"/>
    <w:lvl w:ilvl="0" w:tplc="A432C0C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D4068D"/>
    <w:multiLevelType w:val="hybridMultilevel"/>
    <w:tmpl w:val="AEC40C1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4248BD"/>
    <w:multiLevelType w:val="multilevel"/>
    <w:tmpl w:val="DDDAA1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B4B6C3F"/>
    <w:multiLevelType w:val="hybridMultilevel"/>
    <w:tmpl w:val="51A0F3F0"/>
    <w:lvl w:ilvl="0" w:tplc="692ADEE4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D6C1E25"/>
    <w:multiLevelType w:val="hybridMultilevel"/>
    <w:tmpl w:val="07CC7A1C"/>
    <w:lvl w:ilvl="0" w:tplc="04160017">
      <w:start w:val="1"/>
      <w:numFmt w:val="lowerLetter"/>
      <w:lvlText w:val="%1)"/>
      <w:lvlJc w:val="left"/>
      <w:pPr>
        <w:ind w:left="1296" w:hanging="360"/>
      </w:pPr>
    </w:lvl>
    <w:lvl w:ilvl="1" w:tplc="04160019" w:tentative="1">
      <w:start w:val="1"/>
      <w:numFmt w:val="lowerLetter"/>
      <w:lvlText w:val="%2."/>
      <w:lvlJc w:val="left"/>
      <w:pPr>
        <w:ind w:left="2016" w:hanging="360"/>
      </w:pPr>
    </w:lvl>
    <w:lvl w:ilvl="2" w:tplc="0416001B" w:tentative="1">
      <w:start w:val="1"/>
      <w:numFmt w:val="lowerRoman"/>
      <w:lvlText w:val="%3."/>
      <w:lvlJc w:val="right"/>
      <w:pPr>
        <w:ind w:left="2736" w:hanging="180"/>
      </w:pPr>
    </w:lvl>
    <w:lvl w:ilvl="3" w:tplc="0416000F" w:tentative="1">
      <w:start w:val="1"/>
      <w:numFmt w:val="decimal"/>
      <w:lvlText w:val="%4."/>
      <w:lvlJc w:val="left"/>
      <w:pPr>
        <w:ind w:left="3456" w:hanging="360"/>
      </w:pPr>
    </w:lvl>
    <w:lvl w:ilvl="4" w:tplc="04160019" w:tentative="1">
      <w:start w:val="1"/>
      <w:numFmt w:val="lowerLetter"/>
      <w:lvlText w:val="%5."/>
      <w:lvlJc w:val="left"/>
      <w:pPr>
        <w:ind w:left="4176" w:hanging="360"/>
      </w:pPr>
    </w:lvl>
    <w:lvl w:ilvl="5" w:tplc="0416001B" w:tentative="1">
      <w:start w:val="1"/>
      <w:numFmt w:val="lowerRoman"/>
      <w:lvlText w:val="%6."/>
      <w:lvlJc w:val="right"/>
      <w:pPr>
        <w:ind w:left="4896" w:hanging="180"/>
      </w:pPr>
    </w:lvl>
    <w:lvl w:ilvl="6" w:tplc="0416000F" w:tentative="1">
      <w:start w:val="1"/>
      <w:numFmt w:val="decimal"/>
      <w:lvlText w:val="%7."/>
      <w:lvlJc w:val="left"/>
      <w:pPr>
        <w:ind w:left="5616" w:hanging="360"/>
      </w:pPr>
    </w:lvl>
    <w:lvl w:ilvl="7" w:tplc="04160019" w:tentative="1">
      <w:start w:val="1"/>
      <w:numFmt w:val="lowerLetter"/>
      <w:lvlText w:val="%8."/>
      <w:lvlJc w:val="left"/>
      <w:pPr>
        <w:ind w:left="6336" w:hanging="360"/>
      </w:pPr>
    </w:lvl>
    <w:lvl w:ilvl="8" w:tplc="0416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3F015170"/>
    <w:multiLevelType w:val="hybridMultilevel"/>
    <w:tmpl w:val="43EC3C36"/>
    <w:lvl w:ilvl="0" w:tplc="85D25E7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9576B3"/>
    <w:multiLevelType w:val="multilevel"/>
    <w:tmpl w:val="C9509704"/>
    <w:name w:val="Licitação Letra22222222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36" w15:restartNumberingAfterBreak="0">
    <w:nsid w:val="4A2D5C8B"/>
    <w:multiLevelType w:val="multilevel"/>
    <w:tmpl w:val="C9509704"/>
    <w:name w:val="Licitação Letra222222222222222222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37" w15:restartNumberingAfterBreak="0">
    <w:nsid w:val="4F507419"/>
    <w:multiLevelType w:val="multilevel"/>
    <w:tmpl w:val="BF8E29B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Calibri" w:hAnsi="Calibri" w:hint="default"/>
        <w:sz w:val="22"/>
      </w:rPr>
    </w:lvl>
    <w:lvl w:ilvl="1">
      <w:start w:val="1"/>
      <w:numFmt w:val="decimal"/>
      <w:lvlText w:val="%1.%2.4.1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4F570CF6"/>
    <w:multiLevelType w:val="multilevel"/>
    <w:tmpl w:val="C9509704"/>
    <w:name w:val="Licitação Letra222222222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39" w15:restartNumberingAfterBreak="0">
    <w:nsid w:val="53E54169"/>
    <w:multiLevelType w:val="multilevel"/>
    <w:tmpl w:val="A662860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Calibri" w:eastAsia="Times New Roman" w:hAnsi="Calibri" w:cs="Calibri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5814489E"/>
    <w:multiLevelType w:val="hybridMultilevel"/>
    <w:tmpl w:val="3D0A16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7B58C8"/>
    <w:multiLevelType w:val="multilevel"/>
    <w:tmpl w:val="C9509704"/>
    <w:name w:val="Licitação Letra2222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42" w15:restartNumberingAfterBreak="0">
    <w:nsid w:val="628D0B3E"/>
    <w:multiLevelType w:val="multilevel"/>
    <w:tmpl w:val="29F287E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B560AF4"/>
    <w:multiLevelType w:val="multilevel"/>
    <w:tmpl w:val="EF8442B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716454E0"/>
    <w:multiLevelType w:val="multilevel"/>
    <w:tmpl w:val="B06492F2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52302B8"/>
    <w:multiLevelType w:val="multilevel"/>
    <w:tmpl w:val="116CD2E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Calibri" w:hAnsi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9480BA6"/>
    <w:multiLevelType w:val="hybridMultilevel"/>
    <w:tmpl w:val="96F84D0A"/>
    <w:lvl w:ilvl="0" w:tplc="C2D4C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2"/>
  </w:num>
  <w:num w:numId="3">
    <w:abstractNumId w:val="14"/>
  </w:num>
  <w:num w:numId="4">
    <w:abstractNumId w:val="24"/>
  </w:num>
  <w:num w:numId="5">
    <w:abstractNumId w:val="31"/>
  </w:num>
  <w:num w:numId="6">
    <w:abstractNumId w:val="28"/>
  </w:num>
  <w:num w:numId="7">
    <w:abstractNumId w:val="16"/>
  </w:num>
  <w:num w:numId="8">
    <w:abstractNumId w:val="12"/>
  </w:num>
  <w:num w:numId="9">
    <w:abstractNumId w:val="35"/>
  </w:num>
  <w:num w:numId="10">
    <w:abstractNumId w:val="26"/>
  </w:num>
  <w:num w:numId="11">
    <w:abstractNumId w:val="36"/>
  </w:num>
  <w:num w:numId="12">
    <w:abstractNumId w:val="37"/>
  </w:num>
  <w:num w:numId="13">
    <w:abstractNumId w:val="43"/>
  </w:num>
  <w:num w:numId="14">
    <w:abstractNumId w:val="18"/>
  </w:num>
  <w:num w:numId="15">
    <w:abstractNumId w:val="33"/>
  </w:num>
  <w:num w:numId="16">
    <w:abstractNumId w:val="21"/>
  </w:num>
  <w:num w:numId="17">
    <w:abstractNumId w:val="22"/>
  </w:num>
  <w:num w:numId="18">
    <w:abstractNumId w:val="13"/>
  </w:num>
  <w:num w:numId="19">
    <w:abstractNumId w:val="45"/>
  </w:num>
  <w:num w:numId="20">
    <w:abstractNumId w:val="42"/>
  </w:num>
  <w:num w:numId="21">
    <w:abstractNumId w:val="23"/>
  </w:num>
  <w:num w:numId="22">
    <w:abstractNumId w:val="20"/>
  </w:num>
  <w:num w:numId="23">
    <w:abstractNumId w:val="30"/>
  </w:num>
  <w:num w:numId="24">
    <w:abstractNumId w:val="39"/>
  </w:num>
  <w:num w:numId="25">
    <w:abstractNumId w:val="44"/>
  </w:num>
  <w:num w:numId="26">
    <w:abstractNumId w:val="46"/>
  </w:num>
  <w:num w:numId="27">
    <w:abstractNumId w:val="27"/>
  </w:num>
  <w:num w:numId="28">
    <w:abstractNumId w:val="25"/>
  </w:num>
  <w:num w:numId="29">
    <w:abstractNumId w:val="29"/>
  </w:num>
  <w:num w:numId="30">
    <w:abstractNumId w:val="34"/>
  </w:num>
  <w:num w:numId="31">
    <w:abstractNumId w:val="4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655"/>
    <w:rsid w:val="000015B4"/>
    <w:rsid w:val="000147AA"/>
    <w:rsid w:val="00015256"/>
    <w:rsid w:val="00020430"/>
    <w:rsid w:val="00025C50"/>
    <w:rsid w:val="000269A5"/>
    <w:rsid w:val="0003646C"/>
    <w:rsid w:val="0003778A"/>
    <w:rsid w:val="00041D33"/>
    <w:rsid w:val="00044E2A"/>
    <w:rsid w:val="000455B2"/>
    <w:rsid w:val="00055E49"/>
    <w:rsid w:val="000575AB"/>
    <w:rsid w:val="000650D2"/>
    <w:rsid w:val="000716E9"/>
    <w:rsid w:val="00071948"/>
    <w:rsid w:val="00072F45"/>
    <w:rsid w:val="00090F6D"/>
    <w:rsid w:val="0009213F"/>
    <w:rsid w:val="00095408"/>
    <w:rsid w:val="0009631E"/>
    <w:rsid w:val="000A01AD"/>
    <w:rsid w:val="000A3B99"/>
    <w:rsid w:val="000A6D7C"/>
    <w:rsid w:val="000A740E"/>
    <w:rsid w:val="000B0C33"/>
    <w:rsid w:val="000B1257"/>
    <w:rsid w:val="000B2FD5"/>
    <w:rsid w:val="000B4FB6"/>
    <w:rsid w:val="000B62B3"/>
    <w:rsid w:val="000C304F"/>
    <w:rsid w:val="000C766B"/>
    <w:rsid w:val="000D2530"/>
    <w:rsid w:val="000D4179"/>
    <w:rsid w:val="000E079E"/>
    <w:rsid w:val="000E2281"/>
    <w:rsid w:val="000E773B"/>
    <w:rsid w:val="000E7911"/>
    <w:rsid w:val="000F391F"/>
    <w:rsid w:val="000F5593"/>
    <w:rsid w:val="0010469B"/>
    <w:rsid w:val="001047F0"/>
    <w:rsid w:val="00105C4E"/>
    <w:rsid w:val="00114C1E"/>
    <w:rsid w:val="0011525E"/>
    <w:rsid w:val="00135578"/>
    <w:rsid w:val="00136353"/>
    <w:rsid w:val="00136E64"/>
    <w:rsid w:val="001467E2"/>
    <w:rsid w:val="001509E3"/>
    <w:rsid w:val="00162505"/>
    <w:rsid w:val="001658ED"/>
    <w:rsid w:val="00166FC4"/>
    <w:rsid w:val="00171AEA"/>
    <w:rsid w:val="00176122"/>
    <w:rsid w:val="001767C1"/>
    <w:rsid w:val="00177F9C"/>
    <w:rsid w:val="00180851"/>
    <w:rsid w:val="00181BA6"/>
    <w:rsid w:val="00184A7F"/>
    <w:rsid w:val="00194796"/>
    <w:rsid w:val="00196B59"/>
    <w:rsid w:val="001A1530"/>
    <w:rsid w:val="001A4F6E"/>
    <w:rsid w:val="001A695B"/>
    <w:rsid w:val="001B2054"/>
    <w:rsid w:val="001B5E3D"/>
    <w:rsid w:val="001B7EC5"/>
    <w:rsid w:val="001C2738"/>
    <w:rsid w:val="001C7F5D"/>
    <w:rsid w:val="001E031D"/>
    <w:rsid w:val="001E366D"/>
    <w:rsid w:val="001E3EAB"/>
    <w:rsid w:val="001E433A"/>
    <w:rsid w:val="001F67E9"/>
    <w:rsid w:val="001F68CC"/>
    <w:rsid w:val="0020234E"/>
    <w:rsid w:val="00211EFB"/>
    <w:rsid w:val="00217127"/>
    <w:rsid w:val="00221AF4"/>
    <w:rsid w:val="0022421F"/>
    <w:rsid w:val="00225354"/>
    <w:rsid w:val="00230401"/>
    <w:rsid w:val="00233938"/>
    <w:rsid w:val="00234CED"/>
    <w:rsid w:val="00237424"/>
    <w:rsid w:val="00241A69"/>
    <w:rsid w:val="00242D65"/>
    <w:rsid w:val="00243EBC"/>
    <w:rsid w:val="00244515"/>
    <w:rsid w:val="002456B5"/>
    <w:rsid w:val="00245FAE"/>
    <w:rsid w:val="00246575"/>
    <w:rsid w:val="00247AC5"/>
    <w:rsid w:val="00247D2B"/>
    <w:rsid w:val="002550CB"/>
    <w:rsid w:val="002551BA"/>
    <w:rsid w:val="00265AF2"/>
    <w:rsid w:val="002676FA"/>
    <w:rsid w:val="002819B5"/>
    <w:rsid w:val="002857C3"/>
    <w:rsid w:val="00285B49"/>
    <w:rsid w:val="002875B6"/>
    <w:rsid w:val="002941EF"/>
    <w:rsid w:val="0029539A"/>
    <w:rsid w:val="002A1C86"/>
    <w:rsid w:val="002A1E96"/>
    <w:rsid w:val="002B0FFD"/>
    <w:rsid w:val="002B2204"/>
    <w:rsid w:val="002B471E"/>
    <w:rsid w:val="002C0EBE"/>
    <w:rsid w:val="002D10B3"/>
    <w:rsid w:val="002D256B"/>
    <w:rsid w:val="002E4F5F"/>
    <w:rsid w:val="002F2919"/>
    <w:rsid w:val="003002F1"/>
    <w:rsid w:val="0032345E"/>
    <w:rsid w:val="00324BBB"/>
    <w:rsid w:val="00325240"/>
    <w:rsid w:val="00325EAD"/>
    <w:rsid w:val="0032753D"/>
    <w:rsid w:val="003335BF"/>
    <w:rsid w:val="003353F4"/>
    <w:rsid w:val="003370B6"/>
    <w:rsid w:val="00340510"/>
    <w:rsid w:val="00340DCC"/>
    <w:rsid w:val="00350757"/>
    <w:rsid w:val="00355D0B"/>
    <w:rsid w:val="0035691A"/>
    <w:rsid w:val="00357650"/>
    <w:rsid w:val="00362ABA"/>
    <w:rsid w:val="003647F4"/>
    <w:rsid w:val="00371BF0"/>
    <w:rsid w:val="0037394E"/>
    <w:rsid w:val="003747C8"/>
    <w:rsid w:val="003758C6"/>
    <w:rsid w:val="00376E75"/>
    <w:rsid w:val="00376F31"/>
    <w:rsid w:val="00377BDB"/>
    <w:rsid w:val="00383D1C"/>
    <w:rsid w:val="00390A19"/>
    <w:rsid w:val="00390AB7"/>
    <w:rsid w:val="00394690"/>
    <w:rsid w:val="003A110E"/>
    <w:rsid w:val="003A18B4"/>
    <w:rsid w:val="003A1EC9"/>
    <w:rsid w:val="003A592A"/>
    <w:rsid w:val="003A6878"/>
    <w:rsid w:val="003B190C"/>
    <w:rsid w:val="003B2293"/>
    <w:rsid w:val="003B6975"/>
    <w:rsid w:val="003C03AB"/>
    <w:rsid w:val="003C3F9C"/>
    <w:rsid w:val="003C6226"/>
    <w:rsid w:val="003C656C"/>
    <w:rsid w:val="003E70FA"/>
    <w:rsid w:val="003F26DD"/>
    <w:rsid w:val="003F2A79"/>
    <w:rsid w:val="0040026A"/>
    <w:rsid w:val="00403976"/>
    <w:rsid w:val="0040539D"/>
    <w:rsid w:val="00407391"/>
    <w:rsid w:val="00410CA4"/>
    <w:rsid w:val="004112FA"/>
    <w:rsid w:val="004232B3"/>
    <w:rsid w:val="0043202C"/>
    <w:rsid w:val="004327D1"/>
    <w:rsid w:val="00433B44"/>
    <w:rsid w:val="00443D6F"/>
    <w:rsid w:val="00444146"/>
    <w:rsid w:val="00446A7E"/>
    <w:rsid w:val="0045114F"/>
    <w:rsid w:val="00451912"/>
    <w:rsid w:val="00453732"/>
    <w:rsid w:val="0045555A"/>
    <w:rsid w:val="00455794"/>
    <w:rsid w:val="00456CF7"/>
    <w:rsid w:val="00460BE5"/>
    <w:rsid w:val="00461963"/>
    <w:rsid w:val="00467228"/>
    <w:rsid w:val="00470CCF"/>
    <w:rsid w:val="00470D88"/>
    <w:rsid w:val="004724AB"/>
    <w:rsid w:val="00476754"/>
    <w:rsid w:val="00480285"/>
    <w:rsid w:val="004822EA"/>
    <w:rsid w:val="004837C3"/>
    <w:rsid w:val="00485669"/>
    <w:rsid w:val="004914A6"/>
    <w:rsid w:val="00493F4C"/>
    <w:rsid w:val="00495262"/>
    <w:rsid w:val="004977C7"/>
    <w:rsid w:val="004A0027"/>
    <w:rsid w:val="004A0B04"/>
    <w:rsid w:val="004A0E0F"/>
    <w:rsid w:val="004A2824"/>
    <w:rsid w:val="004A7682"/>
    <w:rsid w:val="004B1E20"/>
    <w:rsid w:val="004B360A"/>
    <w:rsid w:val="004B4B5B"/>
    <w:rsid w:val="004B7C75"/>
    <w:rsid w:val="004C2481"/>
    <w:rsid w:val="004C2887"/>
    <w:rsid w:val="004C4332"/>
    <w:rsid w:val="004C66F5"/>
    <w:rsid w:val="004D384C"/>
    <w:rsid w:val="004D7E2C"/>
    <w:rsid w:val="004E59AA"/>
    <w:rsid w:val="004F7A6F"/>
    <w:rsid w:val="00501B90"/>
    <w:rsid w:val="00503801"/>
    <w:rsid w:val="00507458"/>
    <w:rsid w:val="0050757B"/>
    <w:rsid w:val="0050758E"/>
    <w:rsid w:val="00507FAF"/>
    <w:rsid w:val="005142C9"/>
    <w:rsid w:val="00514D4D"/>
    <w:rsid w:val="005313D6"/>
    <w:rsid w:val="00533F28"/>
    <w:rsid w:val="00535753"/>
    <w:rsid w:val="00536303"/>
    <w:rsid w:val="00536EF8"/>
    <w:rsid w:val="0054110C"/>
    <w:rsid w:val="005422BA"/>
    <w:rsid w:val="005425AD"/>
    <w:rsid w:val="00543962"/>
    <w:rsid w:val="00547412"/>
    <w:rsid w:val="00550330"/>
    <w:rsid w:val="00555535"/>
    <w:rsid w:val="0055627E"/>
    <w:rsid w:val="005578A3"/>
    <w:rsid w:val="00561EFC"/>
    <w:rsid w:val="00562FCF"/>
    <w:rsid w:val="00570926"/>
    <w:rsid w:val="00576042"/>
    <w:rsid w:val="005825E3"/>
    <w:rsid w:val="00584CDD"/>
    <w:rsid w:val="00591823"/>
    <w:rsid w:val="005A2D1B"/>
    <w:rsid w:val="005A3006"/>
    <w:rsid w:val="005A7674"/>
    <w:rsid w:val="005B0565"/>
    <w:rsid w:val="005C101C"/>
    <w:rsid w:val="005C31A0"/>
    <w:rsid w:val="005C53C2"/>
    <w:rsid w:val="005D1920"/>
    <w:rsid w:val="005D551A"/>
    <w:rsid w:val="005E0F50"/>
    <w:rsid w:val="005E2195"/>
    <w:rsid w:val="005E4191"/>
    <w:rsid w:val="005E58CC"/>
    <w:rsid w:val="005F26C6"/>
    <w:rsid w:val="005F3613"/>
    <w:rsid w:val="005F3CBD"/>
    <w:rsid w:val="005F454B"/>
    <w:rsid w:val="005F4759"/>
    <w:rsid w:val="005F56B2"/>
    <w:rsid w:val="005F6156"/>
    <w:rsid w:val="00602D53"/>
    <w:rsid w:val="0061243B"/>
    <w:rsid w:val="006144D9"/>
    <w:rsid w:val="00617B29"/>
    <w:rsid w:val="00620485"/>
    <w:rsid w:val="0062183D"/>
    <w:rsid w:val="006226B7"/>
    <w:rsid w:val="00623070"/>
    <w:rsid w:val="00624EE5"/>
    <w:rsid w:val="00625007"/>
    <w:rsid w:val="00625C64"/>
    <w:rsid w:val="00627FC3"/>
    <w:rsid w:val="00630B65"/>
    <w:rsid w:val="00632404"/>
    <w:rsid w:val="006371AF"/>
    <w:rsid w:val="00640E58"/>
    <w:rsid w:val="00641B22"/>
    <w:rsid w:val="0064631F"/>
    <w:rsid w:val="006500D7"/>
    <w:rsid w:val="00652A1F"/>
    <w:rsid w:val="006571A8"/>
    <w:rsid w:val="00660BBF"/>
    <w:rsid w:val="00662B2E"/>
    <w:rsid w:val="006654F2"/>
    <w:rsid w:val="00665E36"/>
    <w:rsid w:val="00667D1A"/>
    <w:rsid w:val="006718AD"/>
    <w:rsid w:val="00671F48"/>
    <w:rsid w:val="00673E16"/>
    <w:rsid w:val="0068402F"/>
    <w:rsid w:val="006939A9"/>
    <w:rsid w:val="00694A95"/>
    <w:rsid w:val="006A0176"/>
    <w:rsid w:val="006A10F2"/>
    <w:rsid w:val="006A123A"/>
    <w:rsid w:val="006A2DF8"/>
    <w:rsid w:val="006A3590"/>
    <w:rsid w:val="006A3F3B"/>
    <w:rsid w:val="006A5AE6"/>
    <w:rsid w:val="006A6803"/>
    <w:rsid w:val="006A73CE"/>
    <w:rsid w:val="006B12A3"/>
    <w:rsid w:val="006C32D0"/>
    <w:rsid w:val="006C543F"/>
    <w:rsid w:val="006D549A"/>
    <w:rsid w:val="006D6B7A"/>
    <w:rsid w:val="006E00ED"/>
    <w:rsid w:val="006E668F"/>
    <w:rsid w:val="006F4871"/>
    <w:rsid w:val="006F4AE7"/>
    <w:rsid w:val="006F6E46"/>
    <w:rsid w:val="00700C56"/>
    <w:rsid w:val="007054AA"/>
    <w:rsid w:val="00705929"/>
    <w:rsid w:val="007109D3"/>
    <w:rsid w:val="00710A30"/>
    <w:rsid w:val="00710AA9"/>
    <w:rsid w:val="00712952"/>
    <w:rsid w:val="00715BDB"/>
    <w:rsid w:val="00715FA0"/>
    <w:rsid w:val="00717412"/>
    <w:rsid w:val="00721148"/>
    <w:rsid w:val="00721B33"/>
    <w:rsid w:val="007223E0"/>
    <w:rsid w:val="007253A7"/>
    <w:rsid w:val="007309B2"/>
    <w:rsid w:val="007316C0"/>
    <w:rsid w:val="007341C9"/>
    <w:rsid w:val="007358F0"/>
    <w:rsid w:val="00736D00"/>
    <w:rsid w:val="00737028"/>
    <w:rsid w:val="00737A8B"/>
    <w:rsid w:val="007416A7"/>
    <w:rsid w:val="007429C4"/>
    <w:rsid w:val="007451F4"/>
    <w:rsid w:val="00746E85"/>
    <w:rsid w:val="00746F6B"/>
    <w:rsid w:val="00747949"/>
    <w:rsid w:val="0075673D"/>
    <w:rsid w:val="00760AA1"/>
    <w:rsid w:val="007618DE"/>
    <w:rsid w:val="00762C5D"/>
    <w:rsid w:val="00764CAF"/>
    <w:rsid w:val="00766E63"/>
    <w:rsid w:val="00773824"/>
    <w:rsid w:val="007739F3"/>
    <w:rsid w:val="00773EA1"/>
    <w:rsid w:val="00780D81"/>
    <w:rsid w:val="00783761"/>
    <w:rsid w:val="00785F22"/>
    <w:rsid w:val="00790432"/>
    <w:rsid w:val="007921E2"/>
    <w:rsid w:val="00793884"/>
    <w:rsid w:val="007942F9"/>
    <w:rsid w:val="00794E07"/>
    <w:rsid w:val="00795914"/>
    <w:rsid w:val="007A3539"/>
    <w:rsid w:val="007A4597"/>
    <w:rsid w:val="007B1594"/>
    <w:rsid w:val="007B267B"/>
    <w:rsid w:val="007B38DA"/>
    <w:rsid w:val="007B392C"/>
    <w:rsid w:val="007B748E"/>
    <w:rsid w:val="007B7EC4"/>
    <w:rsid w:val="007C0335"/>
    <w:rsid w:val="007C0B12"/>
    <w:rsid w:val="007C3113"/>
    <w:rsid w:val="007C6B2B"/>
    <w:rsid w:val="007D2673"/>
    <w:rsid w:val="007D51C7"/>
    <w:rsid w:val="007E68A0"/>
    <w:rsid w:val="007F066D"/>
    <w:rsid w:val="007F2071"/>
    <w:rsid w:val="00804A61"/>
    <w:rsid w:val="008073F7"/>
    <w:rsid w:val="008160BD"/>
    <w:rsid w:val="0082198E"/>
    <w:rsid w:val="00823D27"/>
    <w:rsid w:val="00824FB0"/>
    <w:rsid w:val="00830651"/>
    <w:rsid w:val="00833040"/>
    <w:rsid w:val="00840C99"/>
    <w:rsid w:val="00842405"/>
    <w:rsid w:val="00846ABB"/>
    <w:rsid w:val="008478DD"/>
    <w:rsid w:val="00855F23"/>
    <w:rsid w:val="008575F6"/>
    <w:rsid w:val="008626D7"/>
    <w:rsid w:val="00863362"/>
    <w:rsid w:val="0086699E"/>
    <w:rsid w:val="0087301A"/>
    <w:rsid w:val="00873C7F"/>
    <w:rsid w:val="0087788A"/>
    <w:rsid w:val="00880CBA"/>
    <w:rsid w:val="00884E97"/>
    <w:rsid w:val="008902B5"/>
    <w:rsid w:val="008918F6"/>
    <w:rsid w:val="00894E60"/>
    <w:rsid w:val="0089517A"/>
    <w:rsid w:val="008953C9"/>
    <w:rsid w:val="008959EE"/>
    <w:rsid w:val="008976C5"/>
    <w:rsid w:val="008A573D"/>
    <w:rsid w:val="008A6619"/>
    <w:rsid w:val="008B75BF"/>
    <w:rsid w:val="008C428F"/>
    <w:rsid w:val="008C4D3C"/>
    <w:rsid w:val="008C5651"/>
    <w:rsid w:val="008C60B5"/>
    <w:rsid w:val="008D03DF"/>
    <w:rsid w:val="008D284A"/>
    <w:rsid w:val="008E2CAF"/>
    <w:rsid w:val="008E2CCA"/>
    <w:rsid w:val="008E51D6"/>
    <w:rsid w:val="008E5FE4"/>
    <w:rsid w:val="008F0F8D"/>
    <w:rsid w:val="00900009"/>
    <w:rsid w:val="00902F32"/>
    <w:rsid w:val="0090542F"/>
    <w:rsid w:val="009136F6"/>
    <w:rsid w:val="00914467"/>
    <w:rsid w:val="00917ADC"/>
    <w:rsid w:val="009308BB"/>
    <w:rsid w:val="00936099"/>
    <w:rsid w:val="00941989"/>
    <w:rsid w:val="00942FEC"/>
    <w:rsid w:val="00947C39"/>
    <w:rsid w:val="009551C9"/>
    <w:rsid w:val="009611DD"/>
    <w:rsid w:val="009622B1"/>
    <w:rsid w:val="0096456C"/>
    <w:rsid w:val="009661F7"/>
    <w:rsid w:val="00967E68"/>
    <w:rsid w:val="009739D3"/>
    <w:rsid w:val="00973CB6"/>
    <w:rsid w:val="00975D2D"/>
    <w:rsid w:val="00977560"/>
    <w:rsid w:val="009916AB"/>
    <w:rsid w:val="00993E32"/>
    <w:rsid w:val="009A5B17"/>
    <w:rsid w:val="009B23B7"/>
    <w:rsid w:val="009B6E0E"/>
    <w:rsid w:val="009B76D0"/>
    <w:rsid w:val="009B7B20"/>
    <w:rsid w:val="009C0A65"/>
    <w:rsid w:val="009C3FB8"/>
    <w:rsid w:val="009C4A4D"/>
    <w:rsid w:val="009D045D"/>
    <w:rsid w:val="009D4216"/>
    <w:rsid w:val="009D4A83"/>
    <w:rsid w:val="009D7623"/>
    <w:rsid w:val="009D7677"/>
    <w:rsid w:val="009E3E89"/>
    <w:rsid w:val="009E60F9"/>
    <w:rsid w:val="009E6848"/>
    <w:rsid w:val="009E7CEA"/>
    <w:rsid w:val="009F462B"/>
    <w:rsid w:val="009F5A49"/>
    <w:rsid w:val="009F5CFA"/>
    <w:rsid w:val="00A059EF"/>
    <w:rsid w:val="00A075DD"/>
    <w:rsid w:val="00A13618"/>
    <w:rsid w:val="00A14466"/>
    <w:rsid w:val="00A2320D"/>
    <w:rsid w:val="00A2368D"/>
    <w:rsid w:val="00A25041"/>
    <w:rsid w:val="00A25AAA"/>
    <w:rsid w:val="00A343AC"/>
    <w:rsid w:val="00A350AE"/>
    <w:rsid w:val="00A36649"/>
    <w:rsid w:val="00A36978"/>
    <w:rsid w:val="00A37033"/>
    <w:rsid w:val="00A41ED7"/>
    <w:rsid w:val="00A42A14"/>
    <w:rsid w:val="00A43161"/>
    <w:rsid w:val="00A43931"/>
    <w:rsid w:val="00A513FA"/>
    <w:rsid w:val="00A54187"/>
    <w:rsid w:val="00A57BD2"/>
    <w:rsid w:val="00A7006A"/>
    <w:rsid w:val="00A726B7"/>
    <w:rsid w:val="00A8761C"/>
    <w:rsid w:val="00A92D6D"/>
    <w:rsid w:val="00A957EA"/>
    <w:rsid w:val="00AA018A"/>
    <w:rsid w:val="00AA130D"/>
    <w:rsid w:val="00AA3114"/>
    <w:rsid w:val="00AA3DAE"/>
    <w:rsid w:val="00AA3EF1"/>
    <w:rsid w:val="00AA40AA"/>
    <w:rsid w:val="00AA6785"/>
    <w:rsid w:val="00AB0137"/>
    <w:rsid w:val="00AC40C1"/>
    <w:rsid w:val="00AC6372"/>
    <w:rsid w:val="00AD012F"/>
    <w:rsid w:val="00AE248B"/>
    <w:rsid w:val="00AE4E7E"/>
    <w:rsid w:val="00AE5B64"/>
    <w:rsid w:val="00AE6EA5"/>
    <w:rsid w:val="00AF4CBF"/>
    <w:rsid w:val="00AF5CF1"/>
    <w:rsid w:val="00B07343"/>
    <w:rsid w:val="00B2629D"/>
    <w:rsid w:val="00B2776A"/>
    <w:rsid w:val="00B3335C"/>
    <w:rsid w:val="00B33C26"/>
    <w:rsid w:val="00B36540"/>
    <w:rsid w:val="00B42A4F"/>
    <w:rsid w:val="00B42A80"/>
    <w:rsid w:val="00B44640"/>
    <w:rsid w:val="00B4568A"/>
    <w:rsid w:val="00B4596B"/>
    <w:rsid w:val="00B46DE5"/>
    <w:rsid w:val="00B55A7F"/>
    <w:rsid w:val="00B60300"/>
    <w:rsid w:val="00B658A2"/>
    <w:rsid w:val="00B729C4"/>
    <w:rsid w:val="00B83941"/>
    <w:rsid w:val="00B90B8E"/>
    <w:rsid w:val="00B966A1"/>
    <w:rsid w:val="00BA17D6"/>
    <w:rsid w:val="00BA5DA5"/>
    <w:rsid w:val="00BB5239"/>
    <w:rsid w:val="00BC7A50"/>
    <w:rsid w:val="00BC7E57"/>
    <w:rsid w:val="00BD130D"/>
    <w:rsid w:val="00BD5507"/>
    <w:rsid w:val="00BD64F9"/>
    <w:rsid w:val="00BE20F5"/>
    <w:rsid w:val="00BE3A4F"/>
    <w:rsid w:val="00BE4683"/>
    <w:rsid w:val="00BE6360"/>
    <w:rsid w:val="00BF211E"/>
    <w:rsid w:val="00C0322C"/>
    <w:rsid w:val="00C06809"/>
    <w:rsid w:val="00C06CBF"/>
    <w:rsid w:val="00C11CB5"/>
    <w:rsid w:val="00C125B8"/>
    <w:rsid w:val="00C1723D"/>
    <w:rsid w:val="00C204D9"/>
    <w:rsid w:val="00C21E13"/>
    <w:rsid w:val="00C2234E"/>
    <w:rsid w:val="00C239C6"/>
    <w:rsid w:val="00C255CD"/>
    <w:rsid w:val="00C2581E"/>
    <w:rsid w:val="00C27B6F"/>
    <w:rsid w:val="00C339CB"/>
    <w:rsid w:val="00C35490"/>
    <w:rsid w:val="00C37CEC"/>
    <w:rsid w:val="00C41FFC"/>
    <w:rsid w:val="00C46EA9"/>
    <w:rsid w:val="00C5337A"/>
    <w:rsid w:val="00C533BB"/>
    <w:rsid w:val="00C64792"/>
    <w:rsid w:val="00C75B77"/>
    <w:rsid w:val="00C75E1C"/>
    <w:rsid w:val="00C827FC"/>
    <w:rsid w:val="00C84E1B"/>
    <w:rsid w:val="00C84E9B"/>
    <w:rsid w:val="00C95BC3"/>
    <w:rsid w:val="00CA0C9C"/>
    <w:rsid w:val="00CA17E9"/>
    <w:rsid w:val="00CA217B"/>
    <w:rsid w:val="00CA7A85"/>
    <w:rsid w:val="00CB548C"/>
    <w:rsid w:val="00CB55EC"/>
    <w:rsid w:val="00CC1BBA"/>
    <w:rsid w:val="00CC7859"/>
    <w:rsid w:val="00CD3655"/>
    <w:rsid w:val="00CD6205"/>
    <w:rsid w:val="00CE05A1"/>
    <w:rsid w:val="00CE4624"/>
    <w:rsid w:val="00CF1E3F"/>
    <w:rsid w:val="00CF3D11"/>
    <w:rsid w:val="00D015BD"/>
    <w:rsid w:val="00D100DC"/>
    <w:rsid w:val="00D125A5"/>
    <w:rsid w:val="00D13847"/>
    <w:rsid w:val="00D13C98"/>
    <w:rsid w:val="00D144F4"/>
    <w:rsid w:val="00D15DFB"/>
    <w:rsid w:val="00D21C57"/>
    <w:rsid w:val="00D30749"/>
    <w:rsid w:val="00D418E7"/>
    <w:rsid w:val="00D41CC3"/>
    <w:rsid w:val="00D50ACA"/>
    <w:rsid w:val="00D5178D"/>
    <w:rsid w:val="00D55483"/>
    <w:rsid w:val="00D6663D"/>
    <w:rsid w:val="00D72E00"/>
    <w:rsid w:val="00D73AA1"/>
    <w:rsid w:val="00D745B7"/>
    <w:rsid w:val="00D74E4C"/>
    <w:rsid w:val="00D756CF"/>
    <w:rsid w:val="00D8100A"/>
    <w:rsid w:val="00D84C6C"/>
    <w:rsid w:val="00D85E03"/>
    <w:rsid w:val="00D93C86"/>
    <w:rsid w:val="00D97581"/>
    <w:rsid w:val="00D975E6"/>
    <w:rsid w:val="00DA5BCD"/>
    <w:rsid w:val="00DA64E2"/>
    <w:rsid w:val="00DB22F9"/>
    <w:rsid w:val="00DB2815"/>
    <w:rsid w:val="00DC4E32"/>
    <w:rsid w:val="00DD2931"/>
    <w:rsid w:val="00DD4C8A"/>
    <w:rsid w:val="00DF067F"/>
    <w:rsid w:val="00DF235D"/>
    <w:rsid w:val="00DF3ED6"/>
    <w:rsid w:val="00DF43C6"/>
    <w:rsid w:val="00DF4ECA"/>
    <w:rsid w:val="00DF7F22"/>
    <w:rsid w:val="00E0077B"/>
    <w:rsid w:val="00E023AB"/>
    <w:rsid w:val="00E07B1E"/>
    <w:rsid w:val="00E14366"/>
    <w:rsid w:val="00E1660D"/>
    <w:rsid w:val="00E16E47"/>
    <w:rsid w:val="00E20731"/>
    <w:rsid w:val="00E225E4"/>
    <w:rsid w:val="00E253D2"/>
    <w:rsid w:val="00E25F8A"/>
    <w:rsid w:val="00E26C32"/>
    <w:rsid w:val="00E27755"/>
    <w:rsid w:val="00E31E0C"/>
    <w:rsid w:val="00E3388C"/>
    <w:rsid w:val="00E354C2"/>
    <w:rsid w:val="00E4197A"/>
    <w:rsid w:val="00E4307B"/>
    <w:rsid w:val="00E45518"/>
    <w:rsid w:val="00E547D0"/>
    <w:rsid w:val="00E560B6"/>
    <w:rsid w:val="00E5656E"/>
    <w:rsid w:val="00E56F72"/>
    <w:rsid w:val="00E633D0"/>
    <w:rsid w:val="00E721CA"/>
    <w:rsid w:val="00E7690A"/>
    <w:rsid w:val="00E8219C"/>
    <w:rsid w:val="00E90298"/>
    <w:rsid w:val="00E919D0"/>
    <w:rsid w:val="00E92411"/>
    <w:rsid w:val="00E95846"/>
    <w:rsid w:val="00E96684"/>
    <w:rsid w:val="00EA1B01"/>
    <w:rsid w:val="00EA59A0"/>
    <w:rsid w:val="00EB106D"/>
    <w:rsid w:val="00EB76AF"/>
    <w:rsid w:val="00EC756D"/>
    <w:rsid w:val="00ED4CAB"/>
    <w:rsid w:val="00ED770B"/>
    <w:rsid w:val="00EE3326"/>
    <w:rsid w:val="00EE4A4E"/>
    <w:rsid w:val="00EF33BD"/>
    <w:rsid w:val="00EF4A85"/>
    <w:rsid w:val="00EF77EA"/>
    <w:rsid w:val="00F03134"/>
    <w:rsid w:val="00F15CD7"/>
    <w:rsid w:val="00F15EE4"/>
    <w:rsid w:val="00F22E55"/>
    <w:rsid w:val="00F234B2"/>
    <w:rsid w:val="00F234D5"/>
    <w:rsid w:val="00F240BE"/>
    <w:rsid w:val="00F305E2"/>
    <w:rsid w:val="00F4700D"/>
    <w:rsid w:val="00F6083F"/>
    <w:rsid w:val="00F63C19"/>
    <w:rsid w:val="00F65089"/>
    <w:rsid w:val="00F73A2C"/>
    <w:rsid w:val="00F75415"/>
    <w:rsid w:val="00F94BB7"/>
    <w:rsid w:val="00FB5E61"/>
    <w:rsid w:val="00FC3D23"/>
    <w:rsid w:val="00FC6A57"/>
    <w:rsid w:val="00FD1CFC"/>
    <w:rsid w:val="00FD399C"/>
    <w:rsid w:val="00FD751C"/>
    <w:rsid w:val="00FE4626"/>
    <w:rsid w:val="00FE6307"/>
    <w:rsid w:val="00FF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58847"/>
  <w15:docId w15:val="{C7E9BE0C-2210-4769-B209-169BD2A3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1C7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7D51C7"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rsid w:val="007D51C7"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qFormat/>
    <w:rsid w:val="007D51C7"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qFormat/>
    <w:rsid w:val="007D51C7"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rsid w:val="007D51C7"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rsid w:val="007D51C7"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rsid w:val="007D51C7"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rsid w:val="007D51C7"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rsid w:val="007D51C7"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7D51C7"/>
  </w:style>
  <w:style w:type="character" w:customStyle="1" w:styleId="Fontepargpadro1">
    <w:name w:val="Fonte parág. padrão1"/>
    <w:semiHidden/>
    <w:rsid w:val="007D51C7"/>
  </w:style>
  <w:style w:type="character" w:customStyle="1" w:styleId="WW-Absatz-Standardschriftart">
    <w:name w:val="WW-Absatz-Standardschriftart"/>
    <w:rsid w:val="007D51C7"/>
  </w:style>
  <w:style w:type="character" w:customStyle="1" w:styleId="WW-Absatz-Standardschriftart1">
    <w:name w:val="WW-Absatz-Standardschriftart1"/>
    <w:rsid w:val="007D51C7"/>
  </w:style>
  <w:style w:type="character" w:customStyle="1" w:styleId="WW-Fontepargpadro">
    <w:name w:val="WW-Fonte parág. padrão"/>
    <w:rsid w:val="007D51C7"/>
  </w:style>
  <w:style w:type="character" w:customStyle="1" w:styleId="WW-Absatz-Standardschriftart11">
    <w:name w:val="WW-Absatz-Standardschriftart11"/>
    <w:rsid w:val="007D51C7"/>
  </w:style>
  <w:style w:type="character" w:customStyle="1" w:styleId="WW-Absatz-Standardschriftart111">
    <w:name w:val="WW-Absatz-Standardschriftart111"/>
    <w:rsid w:val="007D51C7"/>
  </w:style>
  <w:style w:type="character" w:customStyle="1" w:styleId="WW-Fontepargpadro1">
    <w:name w:val="WW-Fonte parág. padrão1"/>
    <w:rsid w:val="007D51C7"/>
  </w:style>
  <w:style w:type="character" w:customStyle="1" w:styleId="WW-Fontepargpadro11">
    <w:name w:val="WW-Fonte parág. padrão11"/>
    <w:rsid w:val="007D51C7"/>
  </w:style>
  <w:style w:type="character" w:customStyle="1" w:styleId="WW-Fontepargpadro111">
    <w:name w:val="WW-Fonte parág. padrão111"/>
    <w:rsid w:val="007D51C7"/>
  </w:style>
  <w:style w:type="character" w:customStyle="1" w:styleId="WW-Absatz-Standardschriftart1111">
    <w:name w:val="WW-Absatz-Standardschriftart1111"/>
    <w:rsid w:val="007D51C7"/>
  </w:style>
  <w:style w:type="character" w:customStyle="1" w:styleId="WW-Absatz-Standardschriftart11111">
    <w:name w:val="WW-Absatz-Standardschriftart11111"/>
    <w:rsid w:val="007D51C7"/>
  </w:style>
  <w:style w:type="character" w:customStyle="1" w:styleId="WW-Fontepargpadro1111">
    <w:name w:val="WW-Fonte parág. padrão1111"/>
    <w:rsid w:val="007D51C7"/>
  </w:style>
  <w:style w:type="character" w:customStyle="1" w:styleId="WW-Absatz-Standardschriftart111111">
    <w:name w:val="WW-Absatz-Standardschriftart111111"/>
    <w:rsid w:val="007D51C7"/>
  </w:style>
  <w:style w:type="character" w:customStyle="1" w:styleId="WW-Fontepargpadro11111">
    <w:name w:val="WW-Fonte parág. padrão11111"/>
    <w:rsid w:val="007D51C7"/>
  </w:style>
  <w:style w:type="character" w:customStyle="1" w:styleId="WW-Absatz-Standardschriftart1111111">
    <w:name w:val="WW-Absatz-Standardschriftart1111111"/>
    <w:rsid w:val="007D51C7"/>
  </w:style>
  <w:style w:type="character" w:customStyle="1" w:styleId="WW-Fontepargpadro111111">
    <w:name w:val="WW-Fonte parág. padrão111111"/>
    <w:rsid w:val="007D51C7"/>
  </w:style>
  <w:style w:type="character" w:customStyle="1" w:styleId="WW-Absatz-Standardschriftart11111111">
    <w:name w:val="WW-Absatz-Standardschriftart11111111"/>
    <w:rsid w:val="007D51C7"/>
  </w:style>
  <w:style w:type="character" w:customStyle="1" w:styleId="WW-Absatz-Standardschriftart111111111">
    <w:name w:val="WW-Absatz-Standardschriftart111111111"/>
    <w:rsid w:val="007D51C7"/>
  </w:style>
  <w:style w:type="character" w:customStyle="1" w:styleId="WW-Absatz-Standardschriftart1111111111">
    <w:name w:val="WW-Absatz-Standardschriftart1111111111"/>
    <w:rsid w:val="007D51C7"/>
  </w:style>
  <w:style w:type="character" w:customStyle="1" w:styleId="WW-Fontepargpadro1111111">
    <w:name w:val="WW-Fonte parág. padrão1111111"/>
    <w:rsid w:val="007D51C7"/>
  </w:style>
  <w:style w:type="character" w:customStyle="1" w:styleId="WW-Fontepargpadro11111111">
    <w:name w:val="WW-Fonte parág. padrão11111111"/>
    <w:rsid w:val="007D51C7"/>
  </w:style>
  <w:style w:type="character" w:customStyle="1" w:styleId="WW-Absatz-Standardschriftart11111111111">
    <w:name w:val="WW-Absatz-Standardschriftart11111111111"/>
    <w:rsid w:val="007D51C7"/>
  </w:style>
  <w:style w:type="character" w:customStyle="1" w:styleId="WW8Num2z0">
    <w:name w:val="WW8Num2z0"/>
    <w:rsid w:val="007D51C7"/>
    <w:rPr>
      <w:rFonts w:ascii="Symbol" w:hAnsi="Symbol"/>
    </w:rPr>
  </w:style>
  <w:style w:type="character" w:customStyle="1" w:styleId="WW-Fontepargpadro111111111">
    <w:name w:val="WW-Fonte parág. padrão111111111"/>
    <w:rsid w:val="007D51C7"/>
  </w:style>
  <w:style w:type="character" w:customStyle="1" w:styleId="WW-Absatz-Standardschriftart111111111111">
    <w:name w:val="WW-Absatz-Standardschriftart111111111111"/>
    <w:rsid w:val="007D51C7"/>
  </w:style>
  <w:style w:type="character" w:customStyle="1" w:styleId="WW-Absatz-Standardschriftart1111111111111">
    <w:name w:val="WW-Absatz-Standardschriftart1111111111111"/>
    <w:rsid w:val="007D51C7"/>
  </w:style>
  <w:style w:type="character" w:customStyle="1" w:styleId="WW-Absatz-Standardschriftart11111111111111">
    <w:name w:val="WW-Absatz-Standardschriftart11111111111111"/>
    <w:rsid w:val="007D51C7"/>
  </w:style>
  <w:style w:type="character" w:customStyle="1" w:styleId="WW-Absatz-Standardschriftart111111111111111">
    <w:name w:val="WW-Absatz-Standardschriftart111111111111111"/>
    <w:rsid w:val="007D51C7"/>
  </w:style>
  <w:style w:type="character" w:customStyle="1" w:styleId="WW-Absatz-Standardschriftart1111111111111111">
    <w:name w:val="WW-Absatz-Standardschriftart1111111111111111"/>
    <w:rsid w:val="007D51C7"/>
  </w:style>
  <w:style w:type="character" w:customStyle="1" w:styleId="WW-Absatz-Standardschriftart11111111111111111">
    <w:name w:val="WW-Absatz-Standardschriftart11111111111111111"/>
    <w:rsid w:val="007D51C7"/>
  </w:style>
  <w:style w:type="character" w:customStyle="1" w:styleId="WW-Absatz-Standardschriftart111111111111111111">
    <w:name w:val="WW-Absatz-Standardschriftart111111111111111111"/>
    <w:rsid w:val="007D51C7"/>
  </w:style>
  <w:style w:type="character" w:customStyle="1" w:styleId="WW-Absatz-Standardschriftart1111111111111111111">
    <w:name w:val="WW-Absatz-Standardschriftart1111111111111111111"/>
    <w:rsid w:val="007D51C7"/>
  </w:style>
  <w:style w:type="character" w:customStyle="1" w:styleId="WW-Absatz-Standardschriftart11111111111111111111">
    <w:name w:val="WW-Absatz-Standardschriftart11111111111111111111"/>
    <w:rsid w:val="007D51C7"/>
  </w:style>
  <w:style w:type="character" w:customStyle="1" w:styleId="WW-Absatz-Standardschriftart111111111111111111111">
    <w:name w:val="WW-Absatz-Standardschriftart111111111111111111111"/>
    <w:rsid w:val="007D51C7"/>
  </w:style>
  <w:style w:type="character" w:customStyle="1" w:styleId="WW-Absatz-Standardschriftart1111111111111111111111">
    <w:name w:val="WW-Absatz-Standardschriftart1111111111111111111111"/>
    <w:rsid w:val="007D51C7"/>
  </w:style>
  <w:style w:type="character" w:customStyle="1" w:styleId="WW-Absatz-Standardschriftart11111111111111111111111">
    <w:name w:val="WW-Absatz-Standardschriftart11111111111111111111111"/>
    <w:rsid w:val="007D51C7"/>
  </w:style>
  <w:style w:type="character" w:customStyle="1" w:styleId="WW-Absatz-Standardschriftart111111111111111111111111">
    <w:name w:val="WW-Absatz-Standardschriftart111111111111111111111111"/>
    <w:rsid w:val="007D51C7"/>
  </w:style>
  <w:style w:type="character" w:customStyle="1" w:styleId="WW8Num3z0">
    <w:name w:val="WW8Num3z0"/>
    <w:rsid w:val="007D51C7"/>
    <w:rPr>
      <w:rFonts w:ascii="Symbol" w:hAnsi="Symbol"/>
    </w:rPr>
  </w:style>
  <w:style w:type="character" w:customStyle="1" w:styleId="WW8Num3z1">
    <w:name w:val="WW8Num3z1"/>
    <w:rsid w:val="007D51C7"/>
    <w:rPr>
      <w:rFonts w:ascii="Courier New" w:hAnsi="Courier New" w:cs="Courier New"/>
    </w:rPr>
  </w:style>
  <w:style w:type="character" w:customStyle="1" w:styleId="WW8Num3z2">
    <w:name w:val="WW8Num3z2"/>
    <w:rsid w:val="007D51C7"/>
    <w:rPr>
      <w:rFonts w:ascii="Wingdings" w:hAnsi="Wingdings"/>
    </w:rPr>
  </w:style>
  <w:style w:type="character" w:customStyle="1" w:styleId="WW-Fontepargpadro1111111111">
    <w:name w:val="WW-Fonte parág. padrão1111111111"/>
    <w:rsid w:val="007D51C7"/>
  </w:style>
  <w:style w:type="character" w:customStyle="1" w:styleId="WW-Fontepargpadro11111111111">
    <w:name w:val="WW-Fonte parág. padrão11111111111"/>
    <w:rsid w:val="007D51C7"/>
  </w:style>
  <w:style w:type="character" w:customStyle="1" w:styleId="WW-Absatz-Standardschriftart1111111111111111111111111">
    <w:name w:val="WW-Absatz-Standardschriftart1111111111111111111111111"/>
    <w:rsid w:val="007D51C7"/>
  </w:style>
  <w:style w:type="character" w:customStyle="1" w:styleId="WW-Absatz-Standardschriftart11111111111111111111111111">
    <w:name w:val="WW-Absatz-Standardschriftart11111111111111111111111111"/>
    <w:rsid w:val="007D51C7"/>
  </w:style>
  <w:style w:type="character" w:customStyle="1" w:styleId="WW-Absatz-Standardschriftart111111111111111111111111111">
    <w:name w:val="WW-Absatz-Standardschriftart111111111111111111111111111"/>
    <w:rsid w:val="007D51C7"/>
  </w:style>
  <w:style w:type="character" w:customStyle="1" w:styleId="WW-Fontepargpadro111111111111">
    <w:name w:val="WW-Fonte parág. padrão111111111111"/>
    <w:rsid w:val="007D51C7"/>
  </w:style>
  <w:style w:type="character" w:customStyle="1" w:styleId="WW-Fontepargpadro1111111111111">
    <w:name w:val="WW-Fonte parág. padrão1111111111111"/>
    <w:rsid w:val="007D51C7"/>
  </w:style>
  <w:style w:type="character" w:customStyle="1" w:styleId="WW-Fontepargpadro11111111111111">
    <w:name w:val="WW-Fonte parág. padrão11111111111111"/>
    <w:rsid w:val="007D51C7"/>
  </w:style>
  <w:style w:type="character" w:customStyle="1" w:styleId="WW-Absatz-Standardschriftart1111111111111111111111111111">
    <w:name w:val="WW-Absatz-Standardschriftart1111111111111111111111111111"/>
    <w:rsid w:val="007D51C7"/>
  </w:style>
  <w:style w:type="character" w:customStyle="1" w:styleId="WW-Absatz-Standardschriftart11111111111111111111111111111">
    <w:name w:val="WW-Absatz-Standardschriftart11111111111111111111111111111"/>
    <w:rsid w:val="007D51C7"/>
  </w:style>
  <w:style w:type="character" w:customStyle="1" w:styleId="WW-Fontepargpadro111111111111111">
    <w:name w:val="WW-Fonte parág. padrão111111111111111"/>
    <w:rsid w:val="007D51C7"/>
  </w:style>
  <w:style w:type="character" w:customStyle="1" w:styleId="WW-Absatz-Standardschriftart111111111111111111111111111111">
    <w:name w:val="WW-Absatz-Standardschriftart111111111111111111111111111111"/>
    <w:rsid w:val="007D51C7"/>
  </w:style>
  <w:style w:type="character" w:customStyle="1" w:styleId="WW-Absatz-Standardschriftart1111111111111111111111111111111">
    <w:name w:val="WW-Absatz-Standardschriftart1111111111111111111111111111111"/>
    <w:rsid w:val="007D51C7"/>
  </w:style>
  <w:style w:type="character" w:customStyle="1" w:styleId="WW-Absatz-Standardschriftart11111111111111111111111111111111">
    <w:name w:val="WW-Absatz-Standardschriftart11111111111111111111111111111111"/>
    <w:rsid w:val="007D51C7"/>
  </w:style>
  <w:style w:type="character" w:customStyle="1" w:styleId="WW8Num5z0">
    <w:name w:val="WW8Num5z0"/>
    <w:rsid w:val="007D51C7"/>
    <w:rPr>
      <w:rFonts w:ascii="Symbol" w:hAnsi="Symbol"/>
    </w:rPr>
  </w:style>
  <w:style w:type="character" w:customStyle="1" w:styleId="WW8Num6z0">
    <w:name w:val="WW8Num6z0"/>
    <w:rsid w:val="007D51C7"/>
    <w:rPr>
      <w:rFonts w:ascii="Symbol" w:hAnsi="Symbol"/>
    </w:rPr>
  </w:style>
  <w:style w:type="character" w:customStyle="1" w:styleId="WW8Num7z0">
    <w:name w:val="WW8Num7z0"/>
    <w:rsid w:val="007D51C7"/>
    <w:rPr>
      <w:rFonts w:ascii="Symbol" w:hAnsi="Symbol"/>
    </w:rPr>
  </w:style>
  <w:style w:type="character" w:customStyle="1" w:styleId="WW8Num8z0">
    <w:name w:val="WW8Num8z0"/>
    <w:rsid w:val="007D51C7"/>
    <w:rPr>
      <w:b/>
    </w:rPr>
  </w:style>
  <w:style w:type="character" w:customStyle="1" w:styleId="WW8Num10z0">
    <w:name w:val="WW8Num10z0"/>
    <w:rsid w:val="007D51C7"/>
    <w:rPr>
      <w:rFonts w:ascii="Symbol" w:hAnsi="Symbol"/>
    </w:rPr>
  </w:style>
  <w:style w:type="character" w:customStyle="1" w:styleId="WW8Num13z0">
    <w:name w:val="WW8Num13z0"/>
    <w:rsid w:val="007D51C7"/>
    <w:rPr>
      <w:rFonts w:ascii="Symbol" w:hAnsi="Symbol"/>
    </w:rPr>
  </w:style>
  <w:style w:type="character" w:customStyle="1" w:styleId="WW8Num13z1">
    <w:name w:val="WW8Num13z1"/>
    <w:rsid w:val="007D51C7"/>
    <w:rPr>
      <w:rFonts w:ascii="Courier New" w:hAnsi="Courier New"/>
    </w:rPr>
  </w:style>
  <w:style w:type="character" w:customStyle="1" w:styleId="WW8Num13z2">
    <w:name w:val="WW8Num13z2"/>
    <w:rsid w:val="007D51C7"/>
    <w:rPr>
      <w:rFonts w:ascii="Wingdings" w:hAnsi="Wingdings"/>
    </w:rPr>
  </w:style>
  <w:style w:type="character" w:customStyle="1" w:styleId="WW-Fontepargpadro1111111111111111">
    <w:name w:val="WW-Fonte parág. padrão1111111111111111"/>
    <w:rsid w:val="007D51C7"/>
  </w:style>
  <w:style w:type="character" w:customStyle="1" w:styleId="WW-Absatz-Standardschriftart111111111111111111111111111111111">
    <w:name w:val="WW-Absatz-Standardschriftart111111111111111111111111111111111"/>
    <w:rsid w:val="007D51C7"/>
  </w:style>
  <w:style w:type="character" w:customStyle="1" w:styleId="WW-Absatz-Standardschriftart1111111111111111111111111111111111">
    <w:name w:val="WW-Absatz-Standardschriftart1111111111111111111111111111111111"/>
    <w:rsid w:val="007D51C7"/>
  </w:style>
  <w:style w:type="character" w:customStyle="1" w:styleId="WW8Num1z0">
    <w:name w:val="WW8Num1z0"/>
    <w:rsid w:val="007D51C7"/>
    <w:rPr>
      <w:rFonts w:ascii="Symbol" w:hAnsi="Symbol"/>
    </w:rPr>
  </w:style>
  <w:style w:type="character" w:customStyle="1" w:styleId="WW8Num4z1">
    <w:name w:val="WW8Num4z1"/>
    <w:rsid w:val="007D51C7"/>
    <w:rPr>
      <w:b/>
    </w:rPr>
  </w:style>
  <w:style w:type="character" w:customStyle="1" w:styleId="WW8Num11z0">
    <w:name w:val="WW8Num11z0"/>
    <w:rsid w:val="007D51C7"/>
    <w:rPr>
      <w:b/>
    </w:rPr>
  </w:style>
  <w:style w:type="character" w:customStyle="1" w:styleId="WW8Num15z0">
    <w:name w:val="WW8Num15z0"/>
    <w:rsid w:val="007D51C7"/>
    <w:rPr>
      <w:b/>
    </w:rPr>
  </w:style>
  <w:style w:type="character" w:customStyle="1" w:styleId="WW8Num16z0">
    <w:name w:val="WW8Num16z0"/>
    <w:rsid w:val="007D51C7"/>
    <w:rPr>
      <w:b/>
    </w:rPr>
  </w:style>
  <w:style w:type="character" w:customStyle="1" w:styleId="WW8Num17z0">
    <w:name w:val="WW8Num17z0"/>
    <w:rsid w:val="007D51C7"/>
    <w:rPr>
      <w:b/>
    </w:rPr>
  </w:style>
  <w:style w:type="character" w:customStyle="1" w:styleId="WW8Num21z0">
    <w:name w:val="WW8Num21z0"/>
    <w:rsid w:val="007D51C7"/>
    <w:rPr>
      <w:b/>
    </w:rPr>
  </w:style>
  <w:style w:type="character" w:customStyle="1" w:styleId="WW8Num23z0">
    <w:name w:val="WW8Num23z0"/>
    <w:rsid w:val="007D51C7"/>
    <w:rPr>
      <w:b/>
    </w:rPr>
  </w:style>
  <w:style w:type="character" w:customStyle="1" w:styleId="WW8Num28z0">
    <w:name w:val="WW8Num28z0"/>
    <w:rsid w:val="007D51C7"/>
    <w:rPr>
      <w:rFonts w:ascii="Times New Roman" w:hAnsi="Times New Roman"/>
    </w:rPr>
  </w:style>
  <w:style w:type="character" w:customStyle="1" w:styleId="WW8Num32z0">
    <w:name w:val="WW8Num32z0"/>
    <w:rsid w:val="007D51C7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sid w:val="007D51C7"/>
    <w:rPr>
      <w:b/>
    </w:rPr>
  </w:style>
  <w:style w:type="character" w:customStyle="1" w:styleId="WW8Num38z0">
    <w:name w:val="WW8Num38z0"/>
    <w:rsid w:val="007D51C7"/>
    <w:rPr>
      <w:b/>
    </w:rPr>
  </w:style>
  <w:style w:type="character" w:customStyle="1" w:styleId="WW8Num39z0">
    <w:name w:val="WW8Num39z0"/>
    <w:rsid w:val="007D51C7"/>
    <w:rPr>
      <w:b/>
    </w:rPr>
  </w:style>
  <w:style w:type="character" w:customStyle="1" w:styleId="WW8Num42z0">
    <w:name w:val="WW8Num42z0"/>
    <w:rsid w:val="007D51C7"/>
    <w:rPr>
      <w:b/>
    </w:rPr>
  </w:style>
  <w:style w:type="character" w:customStyle="1" w:styleId="WW8Num43z0">
    <w:name w:val="WW8Num43z0"/>
    <w:rsid w:val="007D51C7"/>
    <w:rPr>
      <w:rFonts w:ascii="Times New Roman" w:hAnsi="Times New Roman"/>
    </w:rPr>
  </w:style>
  <w:style w:type="character" w:customStyle="1" w:styleId="WW8Num48z0">
    <w:name w:val="WW8Num48z0"/>
    <w:rsid w:val="007D51C7"/>
    <w:rPr>
      <w:rFonts w:ascii="Arial Rounded MT Bold" w:hAnsi="Arial Rounded MT Bold"/>
    </w:rPr>
  </w:style>
  <w:style w:type="character" w:customStyle="1" w:styleId="WW8Num49z0">
    <w:name w:val="WW8Num49z0"/>
    <w:rsid w:val="007D51C7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sid w:val="007D51C7"/>
    <w:rPr>
      <w:b/>
    </w:rPr>
  </w:style>
  <w:style w:type="character" w:customStyle="1" w:styleId="WW8Num52z0">
    <w:name w:val="WW8Num52z0"/>
    <w:rsid w:val="007D51C7"/>
    <w:rPr>
      <w:b/>
    </w:rPr>
  </w:style>
  <w:style w:type="character" w:customStyle="1" w:styleId="WW8Num58z0">
    <w:name w:val="WW8Num58z0"/>
    <w:rsid w:val="007D51C7"/>
    <w:rPr>
      <w:b/>
    </w:rPr>
  </w:style>
  <w:style w:type="character" w:customStyle="1" w:styleId="WW8Num61z0">
    <w:name w:val="WW8Num61z0"/>
    <w:rsid w:val="007D51C7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sid w:val="007D51C7"/>
    <w:rPr>
      <w:rFonts w:ascii="Symbol" w:hAnsi="Symbol"/>
    </w:rPr>
  </w:style>
  <w:style w:type="character" w:customStyle="1" w:styleId="WW8Num70z0">
    <w:name w:val="WW8Num70z0"/>
    <w:rsid w:val="007D51C7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sid w:val="007D51C7"/>
    <w:rPr>
      <w:rFonts w:ascii="Times New Roman" w:eastAsia="Times New Roman" w:hAnsi="Times New Roman" w:cs="Times New Roman"/>
    </w:rPr>
  </w:style>
  <w:style w:type="character" w:customStyle="1" w:styleId="WW8Num74z1">
    <w:name w:val="WW8Num74z1"/>
    <w:rsid w:val="007D51C7"/>
    <w:rPr>
      <w:rFonts w:ascii="Courier New" w:hAnsi="Courier New"/>
    </w:rPr>
  </w:style>
  <w:style w:type="character" w:customStyle="1" w:styleId="WW8Num74z2">
    <w:name w:val="WW8Num74z2"/>
    <w:rsid w:val="007D51C7"/>
    <w:rPr>
      <w:rFonts w:ascii="Wingdings" w:hAnsi="Wingdings"/>
    </w:rPr>
  </w:style>
  <w:style w:type="character" w:customStyle="1" w:styleId="WW8Num74z3">
    <w:name w:val="WW8Num74z3"/>
    <w:rsid w:val="007D51C7"/>
    <w:rPr>
      <w:rFonts w:ascii="Symbol" w:hAnsi="Symbol"/>
    </w:rPr>
  </w:style>
  <w:style w:type="character" w:customStyle="1" w:styleId="WW8Num75z1">
    <w:name w:val="WW8Num75z1"/>
    <w:rsid w:val="007D51C7"/>
    <w:rPr>
      <w:b/>
    </w:rPr>
  </w:style>
  <w:style w:type="character" w:customStyle="1" w:styleId="WW8Num77z0">
    <w:name w:val="WW8Num77z0"/>
    <w:rsid w:val="007D51C7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sid w:val="007D51C7"/>
    <w:rPr>
      <w:b/>
      <w:i w:val="0"/>
    </w:rPr>
  </w:style>
  <w:style w:type="character" w:customStyle="1" w:styleId="WW8Num81z0">
    <w:name w:val="WW8Num81z0"/>
    <w:rsid w:val="007D51C7"/>
    <w:rPr>
      <w:b/>
    </w:rPr>
  </w:style>
  <w:style w:type="character" w:customStyle="1" w:styleId="WW8Num82z0">
    <w:name w:val="WW8Num82z0"/>
    <w:rsid w:val="007D51C7"/>
    <w:rPr>
      <w:b/>
    </w:rPr>
  </w:style>
  <w:style w:type="character" w:customStyle="1" w:styleId="WW8Num83z0">
    <w:name w:val="WW8Num83z0"/>
    <w:rsid w:val="007D51C7"/>
    <w:rPr>
      <w:u w:val="single"/>
    </w:rPr>
  </w:style>
  <w:style w:type="character" w:customStyle="1" w:styleId="WW8Num83z1">
    <w:name w:val="WW8Num83z1"/>
    <w:rsid w:val="007D51C7"/>
    <w:rPr>
      <w:rFonts w:ascii="Times New Roman" w:eastAsia="Times New Roman" w:hAnsi="Times New Roman" w:cs="Times New Roman"/>
    </w:rPr>
  </w:style>
  <w:style w:type="character" w:customStyle="1" w:styleId="WW8Num84z0">
    <w:name w:val="WW8Num84z0"/>
    <w:rsid w:val="007D51C7"/>
    <w:rPr>
      <w:b/>
    </w:rPr>
  </w:style>
  <w:style w:type="character" w:customStyle="1" w:styleId="WW8Num85z0">
    <w:name w:val="WW8Num85z0"/>
    <w:rsid w:val="007D51C7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sid w:val="007D51C7"/>
    <w:rPr>
      <w:b/>
      <w:i w:val="0"/>
    </w:rPr>
  </w:style>
  <w:style w:type="character" w:customStyle="1" w:styleId="WW8Num88z0">
    <w:name w:val="WW8Num88z0"/>
    <w:rsid w:val="007D51C7"/>
    <w:rPr>
      <w:rFonts w:ascii="Symbol" w:hAnsi="Symbol"/>
    </w:rPr>
  </w:style>
  <w:style w:type="character" w:customStyle="1" w:styleId="WW8Num88z1">
    <w:name w:val="WW8Num88z1"/>
    <w:rsid w:val="007D51C7"/>
    <w:rPr>
      <w:rFonts w:ascii="Courier New" w:hAnsi="Courier New"/>
    </w:rPr>
  </w:style>
  <w:style w:type="character" w:customStyle="1" w:styleId="WW8Num88z2">
    <w:name w:val="WW8Num88z2"/>
    <w:rsid w:val="007D51C7"/>
    <w:rPr>
      <w:rFonts w:ascii="Wingdings" w:hAnsi="Wingdings"/>
    </w:rPr>
  </w:style>
  <w:style w:type="character" w:customStyle="1" w:styleId="WW8Num89z0">
    <w:name w:val="WW8Num89z0"/>
    <w:rsid w:val="007D51C7"/>
    <w:rPr>
      <w:b/>
    </w:rPr>
  </w:style>
  <w:style w:type="character" w:customStyle="1" w:styleId="WW8Num92z0">
    <w:name w:val="WW8Num92z0"/>
    <w:rsid w:val="007D51C7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sid w:val="007D51C7"/>
    <w:rPr>
      <w:rFonts w:ascii="Symbol" w:hAnsi="Symbol"/>
    </w:rPr>
  </w:style>
  <w:style w:type="character" w:customStyle="1" w:styleId="WW8Num94z0">
    <w:name w:val="WW8Num94z0"/>
    <w:rsid w:val="007D51C7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sid w:val="007D51C7"/>
    <w:rPr>
      <w:b/>
    </w:rPr>
  </w:style>
  <w:style w:type="character" w:customStyle="1" w:styleId="WW8Num96z0">
    <w:name w:val="WW8Num96z0"/>
    <w:rsid w:val="007D51C7"/>
    <w:rPr>
      <w:b/>
    </w:rPr>
  </w:style>
  <w:style w:type="character" w:customStyle="1" w:styleId="WW8Num100z0">
    <w:name w:val="WW8Num100z0"/>
    <w:rsid w:val="007D51C7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7D51C7"/>
    <w:rPr>
      <w:rFonts w:ascii="Courier New" w:hAnsi="Courier New"/>
    </w:rPr>
  </w:style>
  <w:style w:type="character" w:customStyle="1" w:styleId="WW8Num100z2">
    <w:name w:val="WW8Num100z2"/>
    <w:rsid w:val="007D51C7"/>
    <w:rPr>
      <w:rFonts w:ascii="Wingdings" w:hAnsi="Wingdings"/>
    </w:rPr>
  </w:style>
  <w:style w:type="character" w:customStyle="1" w:styleId="WW8Num100z3">
    <w:name w:val="WW8Num100z3"/>
    <w:rsid w:val="007D51C7"/>
    <w:rPr>
      <w:rFonts w:ascii="Symbol" w:hAnsi="Symbol"/>
    </w:rPr>
  </w:style>
  <w:style w:type="character" w:customStyle="1" w:styleId="WW8Num102z0">
    <w:name w:val="WW8Num102z0"/>
    <w:rsid w:val="007D51C7"/>
    <w:rPr>
      <w:b/>
      <w:i w:val="0"/>
    </w:rPr>
  </w:style>
  <w:style w:type="character" w:customStyle="1" w:styleId="WW8Num103z0">
    <w:name w:val="WW8Num103z0"/>
    <w:rsid w:val="007D51C7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sid w:val="007D51C7"/>
    <w:rPr>
      <w:rFonts w:ascii="Times New Roman" w:hAnsi="Times New Roman"/>
      <w:sz w:val="24"/>
    </w:rPr>
  </w:style>
  <w:style w:type="character" w:customStyle="1" w:styleId="WW8Num107z0">
    <w:name w:val="WW8Num107z0"/>
    <w:rsid w:val="007D51C7"/>
    <w:rPr>
      <w:b w:val="0"/>
    </w:rPr>
  </w:style>
  <w:style w:type="character" w:customStyle="1" w:styleId="WW8Num108z0">
    <w:name w:val="WW8Num108z0"/>
    <w:rsid w:val="007D51C7"/>
    <w:rPr>
      <w:b/>
    </w:rPr>
  </w:style>
  <w:style w:type="character" w:customStyle="1" w:styleId="WW8Num109z0">
    <w:name w:val="WW8Num109z0"/>
    <w:rsid w:val="007D51C7"/>
    <w:rPr>
      <w:b/>
    </w:rPr>
  </w:style>
  <w:style w:type="character" w:customStyle="1" w:styleId="WW8Num112z0">
    <w:name w:val="WW8Num112z0"/>
    <w:rsid w:val="007D51C7"/>
    <w:rPr>
      <w:b/>
    </w:rPr>
  </w:style>
  <w:style w:type="character" w:customStyle="1" w:styleId="WW8Num118z0">
    <w:name w:val="WW8Num118z0"/>
    <w:rsid w:val="007D51C7"/>
    <w:rPr>
      <w:b/>
      <w:i w:val="0"/>
    </w:rPr>
  </w:style>
  <w:style w:type="character" w:customStyle="1" w:styleId="WW8Num118z1">
    <w:name w:val="WW8Num118z1"/>
    <w:rsid w:val="007D51C7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sid w:val="007D51C7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sid w:val="007D51C7"/>
    <w:rPr>
      <w:b/>
    </w:rPr>
  </w:style>
  <w:style w:type="character" w:customStyle="1" w:styleId="WW8Num122z0">
    <w:name w:val="WW8Num122z0"/>
    <w:rsid w:val="007D51C7"/>
    <w:rPr>
      <w:rFonts w:ascii="Symbol" w:hAnsi="Symbol"/>
    </w:rPr>
  </w:style>
  <w:style w:type="character" w:customStyle="1" w:styleId="WW8Num128z0">
    <w:name w:val="WW8Num128z0"/>
    <w:rsid w:val="007D51C7"/>
    <w:rPr>
      <w:rFonts w:ascii="Symbol" w:hAnsi="Symbol"/>
    </w:rPr>
  </w:style>
  <w:style w:type="character" w:customStyle="1" w:styleId="WW8Num134z0">
    <w:name w:val="WW8Num134z0"/>
    <w:rsid w:val="007D51C7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sid w:val="007D51C7"/>
    <w:rPr>
      <w:i w:val="0"/>
    </w:rPr>
  </w:style>
  <w:style w:type="character" w:customStyle="1" w:styleId="WW8Num136z0">
    <w:name w:val="WW8Num136z0"/>
    <w:rsid w:val="007D51C7"/>
    <w:rPr>
      <w:b/>
    </w:rPr>
  </w:style>
  <w:style w:type="character" w:customStyle="1" w:styleId="WW8Num137z0">
    <w:name w:val="WW8Num137z0"/>
    <w:rsid w:val="007D51C7"/>
    <w:rPr>
      <w:rFonts w:ascii="Symbol" w:hAnsi="Symbol"/>
    </w:rPr>
  </w:style>
  <w:style w:type="character" w:customStyle="1" w:styleId="WW8Num140z0">
    <w:name w:val="WW8Num140z0"/>
    <w:rsid w:val="007D51C7"/>
    <w:rPr>
      <w:rFonts w:ascii="Symbol" w:hAnsi="Symbol"/>
    </w:rPr>
  </w:style>
  <w:style w:type="character" w:customStyle="1" w:styleId="WW8Num140z1">
    <w:name w:val="WW8Num140z1"/>
    <w:rsid w:val="007D51C7"/>
    <w:rPr>
      <w:rFonts w:ascii="Courier New" w:hAnsi="Courier New"/>
    </w:rPr>
  </w:style>
  <w:style w:type="character" w:customStyle="1" w:styleId="WW8Num140z2">
    <w:name w:val="WW8Num140z2"/>
    <w:rsid w:val="007D51C7"/>
    <w:rPr>
      <w:rFonts w:ascii="Wingdings" w:hAnsi="Wingdings"/>
    </w:rPr>
  </w:style>
  <w:style w:type="character" w:customStyle="1" w:styleId="WW8Num142z0">
    <w:name w:val="WW8Num142z0"/>
    <w:rsid w:val="007D51C7"/>
    <w:rPr>
      <w:b/>
    </w:rPr>
  </w:style>
  <w:style w:type="character" w:customStyle="1" w:styleId="WW8Num145z1">
    <w:name w:val="WW8Num145z1"/>
    <w:rsid w:val="007D51C7"/>
    <w:rPr>
      <w:rFonts w:ascii="Courier New" w:hAnsi="Courier New"/>
    </w:rPr>
  </w:style>
  <w:style w:type="character" w:customStyle="1" w:styleId="WW8Num145z2">
    <w:name w:val="WW8Num145z2"/>
    <w:rsid w:val="007D51C7"/>
    <w:rPr>
      <w:rFonts w:ascii="Wingdings" w:hAnsi="Wingdings"/>
    </w:rPr>
  </w:style>
  <w:style w:type="character" w:customStyle="1" w:styleId="WW8Num145z3">
    <w:name w:val="WW8Num145z3"/>
    <w:rsid w:val="007D51C7"/>
    <w:rPr>
      <w:rFonts w:ascii="Symbol" w:hAnsi="Symbol"/>
    </w:rPr>
  </w:style>
  <w:style w:type="character" w:customStyle="1" w:styleId="WW8Num149z0">
    <w:name w:val="WW8Num149z0"/>
    <w:rsid w:val="007D51C7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sid w:val="007D51C7"/>
    <w:rPr>
      <w:b/>
    </w:rPr>
  </w:style>
  <w:style w:type="character" w:customStyle="1" w:styleId="WW8Num160z0">
    <w:name w:val="WW8Num160z0"/>
    <w:rsid w:val="007D51C7"/>
    <w:rPr>
      <w:b/>
      <w:sz w:val="24"/>
    </w:rPr>
  </w:style>
  <w:style w:type="character" w:customStyle="1" w:styleId="WW8Num164z0">
    <w:name w:val="WW8Num164z0"/>
    <w:rsid w:val="007D51C7"/>
    <w:rPr>
      <w:b/>
    </w:rPr>
  </w:style>
  <w:style w:type="character" w:customStyle="1" w:styleId="WW8Num165z1">
    <w:name w:val="WW8Num165z1"/>
    <w:rsid w:val="007D51C7"/>
    <w:rPr>
      <w:b/>
    </w:rPr>
  </w:style>
  <w:style w:type="character" w:customStyle="1" w:styleId="WW8Num167z0">
    <w:name w:val="WW8Num167z0"/>
    <w:rsid w:val="007D51C7"/>
    <w:rPr>
      <w:b/>
    </w:rPr>
  </w:style>
  <w:style w:type="character" w:customStyle="1" w:styleId="WW8Num168z1">
    <w:name w:val="WW8Num168z1"/>
    <w:rsid w:val="007D51C7"/>
    <w:rPr>
      <w:rFonts w:ascii="Times New Roman" w:hAnsi="Times New Roman"/>
    </w:rPr>
  </w:style>
  <w:style w:type="character" w:customStyle="1" w:styleId="WW8Num169z0">
    <w:name w:val="WW8Num169z0"/>
    <w:rsid w:val="007D51C7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sid w:val="007D51C7"/>
    <w:rPr>
      <w:b/>
    </w:rPr>
  </w:style>
  <w:style w:type="character" w:customStyle="1" w:styleId="WW8Num176z0">
    <w:name w:val="WW8Num176z0"/>
    <w:rsid w:val="007D51C7"/>
    <w:rPr>
      <w:b/>
    </w:rPr>
  </w:style>
  <w:style w:type="character" w:customStyle="1" w:styleId="WW8Num177z0">
    <w:name w:val="WW8Num177z0"/>
    <w:rsid w:val="007D51C7"/>
    <w:rPr>
      <w:b/>
      <w:i w:val="0"/>
    </w:rPr>
  </w:style>
  <w:style w:type="character" w:customStyle="1" w:styleId="WW8Num177z1">
    <w:name w:val="WW8Num177z1"/>
    <w:rsid w:val="007D51C7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sid w:val="007D51C7"/>
    <w:rPr>
      <w:b/>
    </w:rPr>
  </w:style>
  <w:style w:type="character" w:customStyle="1" w:styleId="WW8Num181z0">
    <w:name w:val="WW8Num181z0"/>
    <w:rsid w:val="007D51C7"/>
    <w:rPr>
      <w:b/>
    </w:rPr>
  </w:style>
  <w:style w:type="character" w:customStyle="1" w:styleId="WW8Num183z0">
    <w:name w:val="WW8Num183z0"/>
    <w:rsid w:val="007D51C7"/>
    <w:rPr>
      <w:b/>
    </w:rPr>
  </w:style>
  <w:style w:type="character" w:customStyle="1" w:styleId="WW8Num187z0">
    <w:name w:val="WW8Num187z0"/>
    <w:rsid w:val="007D51C7"/>
    <w:rPr>
      <w:b/>
    </w:rPr>
  </w:style>
  <w:style w:type="character" w:customStyle="1" w:styleId="WW8Num188z0">
    <w:name w:val="WW8Num188z0"/>
    <w:rsid w:val="007D51C7"/>
    <w:rPr>
      <w:b/>
    </w:rPr>
  </w:style>
  <w:style w:type="character" w:customStyle="1" w:styleId="WW8Num193z0">
    <w:name w:val="WW8Num193z0"/>
    <w:rsid w:val="007D51C7"/>
    <w:rPr>
      <w:rFonts w:ascii="Wingdings" w:hAnsi="Wingdings"/>
    </w:rPr>
  </w:style>
  <w:style w:type="character" w:customStyle="1" w:styleId="WW8Num202z0">
    <w:name w:val="WW8Num202z0"/>
    <w:rsid w:val="007D51C7"/>
    <w:rPr>
      <w:rFonts w:ascii="Wingdings" w:hAnsi="Wingdings"/>
    </w:rPr>
  </w:style>
  <w:style w:type="character" w:customStyle="1" w:styleId="WW8Num203z0">
    <w:name w:val="WW8Num203z0"/>
    <w:rsid w:val="007D51C7"/>
    <w:rPr>
      <w:b/>
      <w:i w:val="0"/>
    </w:rPr>
  </w:style>
  <w:style w:type="character" w:customStyle="1" w:styleId="WW8Num203z1">
    <w:name w:val="WW8Num203z1"/>
    <w:rsid w:val="007D51C7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sid w:val="007D51C7"/>
    <w:rPr>
      <w:rFonts w:ascii="Wingdings" w:hAnsi="Wingdings"/>
    </w:rPr>
  </w:style>
  <w:style w:type="character" w:customStyle="1" w:styleId="WW8Num204z1">
    <w:name w:val="WW8Num204z1"/>
    <w:rsid w:val="007D51C7"/>
    <w:rPr>
      <w:rFonts w:ascii="Courier New" w:hAnsi="Courier New"/>
    </w:rPr>
  </w:style>
  <w:style w:type="character" w:customStyle="1" w:styleId="WW8Num204z3">
    <w:name w:val="WW8Num204z3"/>
    <w:rsid w:val="007D51C7"/>
    <w:rPr>
      <w:rFonts w:ascii="Symbol" w:hAnsi="Symbol"/>
    </w:rPr>
  </w:style>
  <w:style w:type="character" w:customStyle="1" w:styleId="WW8Num207z0">
    <w:name w:val="WW8Num207z0"/>
    <w:rsid w:val="007D51C7"/>
    <w:rPr>
      <w:rFonts w:ascii="Symbol" w:hAnsi="Symbol"/>
    </w:rPr>
  </w:style>
  <w:style w:type="character" w:customStyle="1" w:styleId="WW8Num207z1">
    <w:name w:val="WW8Num207z1"/>
    <w:rsid w:val="007D51C7"/>
    <w:rPr>
      <w:rFonts w:ascii="Courier New" w:hAnsi="Courier New"/>
    </w:rPr>
  </w:style>
  <w:style w:type="character" w:customStyle="1" w:styleId="WW8Num207z2">
    <w:name w:val="WW8Num207z2"/>
    <w:rsid w:val="007D51C7"/>
    <w:rPr>
      <w:rFonts w:ascii="Wingdings" w:hAnsi="Wingdings"/>
    </w:rPr>
  </w:style>
  <w:style w:type="character" w:customStyle="1" w:styleId="WW8Num209z0">
    <w:name w:val="WW8Num209z0"/>
    <w:rsid w:val="007D51C7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sid w:val="007D51C7"/>
    <w:rPr>
      <w:b/>
    </w:rPr>
  </w:style>
  <w:style w:type="character" w:customStyle="1" w:styleId="WW8Num213z0">
    <w:name w:val="WW8Num213z0"/>
    <w:rsid w:val="007D51C7"/>
    <w:rPr>
      <w:rFonts w:ascii="Courier New" w:hAnsi="Courier New"/>
    </w:rPr>
  </w:style>
  <w:style w:type="character" w:customStyle="1" w:styleId="WW8Num213z2">
    <w:name w:val="WW8Num213z2"/>
    <w:rsid w:val="007D51C7"/>
    <w:rPr>
      <w:rFonts w:ascii="Wingdings" w:hAnsi="Wingdings"/>
    </w:rPr>
  </w:style>
  <w:style w:type="character" w:customStyle="1" w:styleId="WW8Num213z3">
    <w:name w:val="WW8Num213z3"/>
    <w:rsid w:val="007D51C7"/>
    <w:rPr>
      <w:rFonts w:ascii="Symbol" w:hAnsi="Symbol"/>
    </w:rPr>
  </w:style>
  <w:style w:type="character" w:customStyle="1" w:styleId="WW8Num221z1">
    <w:name w:val="WW8Num221z1"/>
    <w:rsid w:val="007D51C7"/>
    <w:rPr>
      <w:b/>
    </w:rPr>
  </w:style>
  <w:style w:type="character" w:customStyle="1" w:styleId="WW8Num223z0">
    <w:name w:val="WW8Num223z0"/>
    <w:rsid w:val="007D51C7"/>
    <w:rPr>
      <w:b/>
    </w:rPr>
  </w:style>
  <w:style w:type="character" w:customStyle="1" w:styleId="WW8Num225z0">
    <w:name w:val="WW8Num225z0"/>
    <w:rsid w:val="007D51C7"/>
    <w:rPr>
      <w:rFonts w:ascii="Symbol" w:hAnsi="Symbol"/>
    </w:rPr>
  </w:style>
  <w:style w:type="character" w:customStyle="1" w:styleId="WW8Num225z1">
    <w:name w:val="WW8Num225z1"/>
    <w:rsid w:val="007D51C7"/>
    <w:rPr>
      <w:rFonts w:ascii="Courier New" w:hAnsi="Courier New"/>
    </w:rPr>
  </w:style>
  <w:style w:type="character" w:customStyle="1" w:styleId="WW8Num225z2">
    <w:name w:val="WW8Num225z2"/>
    <w:rsid w:val="007D51C7"/>
    <w:rPr>
      <w:rFonts w:ascii="Wingdings" w:hAnsi="Wingdings"/>
    </w:rPr>
  </w:style>
  <w:style w:type="character" w:customStyle="1" w:styleId="WW8Num227z0">
    <w:name w:val="WW8Num227z0"/>
    <w:rsid w:val="007D51C7"/>
    <w:rPr>
      <w:b/>
    </w:rPr>
  </w:style>
  <w:style w:type="character" w:customStyle="1" w:styleId="WW8Num229z0">
    <w:name w:val="WW8Num229z0"/>
    <w:rsid w:val="007D51C7"/>
    <w:rPr>
      <w:b/>
    </w:rPr>
  </w:style>
  <w:style w:type="character" w:customStyle="1" w:styleId="WW8Num230z1">
    <w:name w:val="WW8Num230z1"/>
    <w:rsid w:val="007D51C7"/>
    <w:rPr>
      <w:u w:val="none"/>
    </w:rPr>
  </w:style>
  <w:style w:type="character" w:customStyle="1" w:styleId="WW8Num233z0">
    <w:name w:val="WW8Num233z0"/>
    <w:rsid w:val="007D51C7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sid w:val="007D51C7"/>
    <w:rPr>
      <w:rFonts w:ascii="Times New Roman" w:eastAsia="Times New Roman" w:hAnsi="Times New Roman" w:cs="Times New Roman"/>
    </w:rPr>
  </w:style>
  <w:style w:type="character" w:customStyle="1" w:styleId="WW8Num238z1">
    <w:name w:val="WW8Num238z1"/>
    <w:rsid w:val="007D51C7"/>
    <w:rPr>
      <w:rFonts w:ascii="Courier New" w:hAnsi="Courier New"/>
    </w:rPr>
  </w:style>
  <w:style w:type="character" w:customStyle="1" w:styleId="WW8Num238z2">
    <w:name w:val="WW8Num238z2"/>
    <w:rsid w:val="007D51C7"/>
    <w:rPr>
      <w:rFonts w:ascii="Wingdings" w:hAnsi="Wingdings"/>
    </w:rPr>
  </w:style>
  <w:style w:type="character" w:customStyle="1" w:styleId="WW8Num238z3">
    <w:name w:val="WW8Num238z3"/>
    <w:rsid w:val="007D51C7"/>
    <w:rPr>
      <w:rFonts w:ascii="Symbol" w:hAnsi="Symbol"/>
    </w:rPr>
  </w:style>
  <w:style w:type="character" w:customStyle="1" w:styleId="WW8Num240z0">
    <w:name w:val="WW8Num240z0"/>
    <w:rsid w:val="007D51C7"/>
    <w:rPr>
      <w:rFonts w:ascii="Symbol" w:eastAsia="Times New Roman" w:hAnsi="Symbol" w:cs="Times New Roman"/>
    </w:rPr>
  </w:style>
  <w:style w:type="character" w:customStyle="1" w:styleId="WW8Num240z1">
    <w:name w:val="WW8Num240z1"/>
    <w:rsid w:val="007D51C7"/>
    <w:rPr>
      <w:rFonts w:ascii="Courier New" w:hAnsi="Courier New"/>
    </w:rPr>
  </w:style>
  <w:style w:type="character" w:customStyle="1" w:styleId="WW8Num240z2">
    <w:name w:val="WW8Num240z2"/>
    <w:rsid w:val="007D51C7"/>
    <w:rPr>
      <w:rFonts w:ascii="Wingdings" w:hAnsi="Wingdings"/>
    </w:rPr>
  </w:style>
  <w:style w:type="character" w:customStyle="1" w:styleId="WW8Num240z3">
    <w:name w:val="WW8Num240z3"/>
    <w:rsid w:val="007D51C7"/>
    <w:rPr>
      <w:rFonts w:ascii="Symbol" w:hAnsi="Symbol"/>
    </w:rPr>
  </w:style>
  <w:style w:type="character" w:customStyle="1" w:styleId="WW8Num241z0">
    <w:name w:val="WW8Num241z0"/>
    <w:rsid w:val="007D51C7"/>
    <w:rPr>
      <w:b/>
    </w:rPr>
  </w:style>
  <w:style w:type="character" w:customStyle="1" w:styleId="WW8Num242z0">
    <w:name w:val="WW8Num242z0"/>
    <w:rsid w:val="007D51C7"/>
    <w:rPr>
      <w:b/>
    </w:rPr>
  </w:style>
  <w:style w:type="character" w:customStyle="1" w:styleId="WW8Num243z0">
    <w:name w:val="WW8Num243z0"/>
    <w:rsid w:val="007D51C7"/>
    <w:rPr>
      <w:b/>
    </w:rPr>
  </w:style>
  <w:style w:type="character" w:customStyle="1" w:styleId="WW8Num244z0">
    <w:name w:val="WW8Num244z0"/>
    <w:rsid w:val="007D51C7"/>
    <w:rPr>
      <w:b/>
    </w:rPr>
  </w:style>
  <w:style w:type="character" w:customStyle="1" w:styleId="WW8Num246z0">
    <w:name w:val="WW8Num246z0"/>
    <w:rsid w:val="007D51C7"/>
    <w:rPr>
      <w:rFonts w:ascii="Symbol" w:hAnsi="Symbol"/>
    </w:rPr>
  </w:style>
  <w:style w:type="character" w:customStyle="1" w:styleId="WW8Num247z0">
    <w:name w:val="WW8Num247z0"/>
    <w:rsid w:val="007D51C7"/>
    <w:rPr>
      <w:b/>
    </w:rPr>
  </w:style>
  <w:style w:type="character" w:customStyle="1" w:styleId="WW8Num248z0">
    <w:name w:val="WW8Num248z0"/>
    <w:rsid w:val="007D51C7"/>
    <w:rPr>
      <w:b/>
    </w:rPr>
  </w:style>
  <w:style w:type="character" w:customStyle="1" w:styleId="WW8Num252z0">
    <w:name w:val="WW8Num252z0"/>
    <w:rsid w:val="007D51C7"/>
    <w:rPr>
      <w:b/>
    </w:rPr>
  </w:style>
  <w:style w:type="character" w:customStyle="1" w:styleId="WW8Num255z0">
    <w:name w:val="WW8Num255z0"/>
    <w:rsid w:val="007D51C7"/>
    <w:rPr>
      <w:b/>
    </w:rPr>
  </w:style>
  <w:style w:type="character" w:customStyle="1" w:styleId="WW8Num256z0">
    <w:name w:val="WW8Num256z0"/>
    <w:rsid w:val="007D51C7"/>
    <w:rPr>
      <w:b/>
    </w:rPr>
  </w:style>
  <w:style w:type="character" w:customStyle="1" w:styleId="WW8Num258z0">
    <w:name w:val="WW8Num258z0"/>
    <w:rsid w:val="007D51C7"/>
    <w:rPr>
      <w:b/>
    </w:rPr>
  </w:style>
  <w:style w:type="character" w:customStyle="1" w:styleId="WW8Num259z0">
    <w:name w:val="WW8Num259z0"/>
    <w:rsid w:val="007D51C7"/>
    <w:rPr>
      <w:b/>
    </w:rPr>
  </w:style>
  <w:style w:type="character" w:customStyle="1" w:styleId="WW8Num260z0">
    <w:name w:val="WW8Num260z0"/>
    <w:rsid w:val="007D51C7"/>
    <w:rPr>
      <w:rFonts w:ascii="Symbol" w:hAnsi="Symbol"/>
      <w:sz w:val="16"/>
    </w:rPr>
  </w:style>
  <w:style w:type="character" w:customStyle="1" w:styleId="WW8Num261z0">
    <w:name w:val="WW8Num261z0"/>
    <w:rsid w:val="007D51C7"/>
    <w:rPr>
      <w:b/>
      <w:i w:val="0"/>
    </w:rPr>
  </w:style>
  <w:style w:type="character" w:customStyle="1" w:styleId="WW8Num263z0">
    <w:name w:val="WW8Num263z0"/>
    <w:rsid w:val="007D51C7"/>
    <w:rPr>
      <w:b/>
    </w:rPr>
  </w:style>
  <w:style w:type="character" w:customStyle="1" w:styleId="WW8Num269z1">
    <w:name w:val="WW8Num269z1"/>
    <w:rsid w:val="007D51C7"/>
    <w:rPr>
      <w:b/>
    </w:rPr>
  </w:style>
  <w:style w:type="character" w:customStyle="1" w:styleId="WW8Num280z0">
    <w:name w:val="WW8Num280z0"/>
    <w:rsid w:val="007D51C7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sid w:val="007D51C7"/>
    <w:rPr>
      <w:b/>
    </w:rPr>
  </w:style>
  <w:style w:type="character" w:customStyle="1" w:styleId="WW8Num282z0">
    <w:name w:val="WW8Num282z0"/>
    <w:rsid w:val="007D51C7"/>
    <w:rPr>
      <w:b/>
    </w:rPr>
  </w:style>
  <w:style w:type="character" w:customStyle="1" w:styleId="WW8Num283z0">
    <w:name w:val="WW8Num283z0"/>
    <w:rsid w:val="007D51C7"/>
    <w:rPr>
      <w:b/>
      <w:i w:val="0"/>
    </w:rPr>
  </w:style>
  <w:style w:type="character" w:customStyle="1" w:styleId="WW8Num284z0">
    <w:name w:val="WW8Num284z0"/>
    <w:rsid w:val="007D51C7"/>
    <w:rPr>
      <w:rFonts w:ascii="Times New Roman" w:hAnsi="Times New Roman"/>
      <w:sz w:val="24"/>
    </w:rPr>
  </w:style>
  <w:style w:type="character" w:customStyle="1" w:styleId="WW8Num285z0">
    <w:name w:val="WW8Num285z0"/>
    <w:rsid w:val="007D51C7"/>
    <w:rPr>
      <w:b/>
    </w:rPr>
  </w:style>
  <w:style w:type="character" w:customStyle="1" w:styleId="WW8Num286z0">
    <w:name w:val="WW8Num286z0"/>
    <w:rsid w:val="007D51C7"/>
    <w:rPr>
      <w:b/>
    </w:rPr>
  </w:style>
  <w:style w:type="character" w:customStyle="1" w:styleId="WW8Num301z0">
    <w:name w:val="WW8Num301z0"/>
    <w:rsid w:val="007D51C7"/>
    <w:rPr>
      <w:b/>
    </w:rPr>
  </w:style>
  <w:style w:type="character" w:customStyle="1" w:styleId="WW8Num303z0">
    <w:name w:val="WW8Num303z0"/>
    <w:rsid w:val="007D51C7"/>
    <w:rPr>
      <w:rFonts w:ascii="Symbol" w:hAnsi="Symbol"/>
    </w:rPr>
  </w:style>
  <w:style w:type="character" w:customStyle="1" w:styleId="WW8Num309z0">
    <w:name w:val="WW8Num309z0"/>
    <w:rsid w:val="007D51C7"/>
    <w:rPr>
      <w:b/>
    </w:rPr>
  </w:style>
  <w:style w:type="character" w:customStyle="1" w:styleId="WW8Num309z1">
    <w:name w:val="WW8Num309z1"/>
    <w:rsid w:val="007D51C7"/>
    <w:rPr>
      <w:rFonts w:ascii="Courier New" w:hAnsi="Courier New"/>
    </w:rPr>
  </w:style>
  <w:style w:type="character" w:customStyle="1" w:styleId="WW8Num309z2">
    <w:name w:val="WW8Num309z2"/>
    <w:rsid w:val="007D51C7"/>
    <w:rPr>
      <w:rFonts w:ascii="Wingdings" w:hAnsi="Wingdings"/>
    </w:rPr>
  </w:style>
  <w:style w:type="character" w:customStyle="1" w:styleId="WW8Num309z3">
    <w:name w:val="WW8Num309z3"/>
    <w:rsid w:val="007D51C7"/>
    <w:rPr>
      <w:rFonts w:ascii="Symbol" w:hAnsi="Symbol"/>
    </w:rPr>
  </w:style>
  <w:style w:type="character" w:customStyle="1" w:styleId="WW8Num313z0">
    <w:name w:val="WW8Num313z0"/>
    <w:rsid w:val="007D51C7"/>
    <w:rPr>
      <w:b/>
    </w:rPr>
  </w:style>
  <w:style w:type="character" w:customStyle="1" w:styleId="WW8Num317z0">
    <w:name w:val="WW8Num317z0"/>
    <w:rsid w:val="007D51C7"/>
    <w:rPr>
      <w:b/>
    </w:rPr>
  </w:style>
  <w:style w:type="character" w:customStyle="1" w:styleId="WW8Num320z0">
    <w:name w:val="WW8Num320z0"/>
    <w:rsid w:val="007D51C7"/>
    <w:rPr>
      <w:b/>
      <w:i w:val="0"/>
    </w:rPr>
  </w:style>
  <w:style w:type="character" w:customStyle="1" w:styleId="WW8Num320z1">
    <w:name w:val="WW8Num320z1"/>
    <w:rsid w:val="007D51C7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sid w:val="007D51C7"/>
    <w:rPr>
      <w:b/>
      <w:i w:val="0"/>
    </w:rPr>
  </w:style>
  <w:style w:type="character" w:customStyle="1" w:styleId="WW8Num321z1">
    <w:name w:val="WW8Num321z1"/>
    <w:rsid w:val="007D51C7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sid w:val="007D51C7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sid w:val="007D51C7"/>
    <w:rPr>
      <w:rFonts w:ascii="Symbol" w:hAnsi="Symbol"/>
    </w:rPr>
  </w:style>
  <w:style w:type="character" w:customStyle="1" w:styleId="WW8Num325z1">
    <w:name w:val="WW8Num325z1"/>
    <w:rsid w:val="007D51C7"/>
    <w:rPr>
      <w:rFonts w:ascii="Courier New" w:hAnsi="Courier New"/>
    </w:rPr>
  </w:style>
  <w:style w:type="character" w:customStyle="1" w:styleId="WW8Num325z2">
    <w:name w:val="WW8Num325z2"/>
    <w:rsid w:val="007D51C7"/>
    <w:rPr>
      <w:rFonts w:ascii="Wingdings" w:hAnsi="Wingdings"/>
    </w:rPr>
  </w:style>
  <w:style w:type="character" w:customStyle="1" w:styleId="WW8Num326z0">
    <w:name w:val="WW8Num326z0"/>
    <w:rsid w:val="007D51C7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sid w:val="007D51C7"/>
    <w:rPr>
      <w:rFonts w:ascii="Times New Roman" w:eastAsia="Times New Roman" w:hAnsi="Times New Roman" w:cs="Times New Roman"/>
    </w:rPr>
  </w:style>
  <w:style w:type="character" w:customStyle="1" w:styleId="WW8Num328z0">
    <w:name w:val="WW8Num328z0"/>
    <w:rsid w:val="007D51C7"/>
    <w:rPr>
      <w:b/>
    </w:rPr>
  </w:style>
  <w:style w:type="character" w:customStyle="1" w:styleId="WW8Num334z0">
    <w:name w:val="WW8Num334z0"/>
    <w:rsid w:val="007D51C7"/>
    <w:rPr>
      <w:b/>
    </w:rPr>
  </w:style>
  <w:style w:type="character" w:customStyle="1" w:styleId="WW8Num336z0">
    <w:name w:val="WW8Num336z0"/>
    <w:rsid w:val="007D51C7"/>
    <w:rPr>
      <w:b/>
    </w:rPr>
  </w:style>
  <w:style w:type="character" w:customStyle="1" w:styleId="WW8Num337z0">
    <w:name w:val="WW8Num337z0"/>
    <w:rsid w:val="007D51C7"/>
    <w:rPr>
      <w:b/>
    </w:rPr>
  </w:style>
  <w:style w:type="character" w:customStyle="1" w:styleId="WW8Num339z0">
    <w:name w:val="WW8Num339z0"/>
    <w:rsid w:val="007D51C7"/>
    <w:rPr>
      <w:rFonts w:ascii="Symbol" w:hAnsi="Symbol"/>
    </w:rPr>
  </w:style>
  <w:style w:type="character" w:customStyle="1" w:styleId="WW8Num344z0">
    <w:name w:val="WW8Num344z0"/>
    <w:rsid w:val="007D51C7"/>
    <w:rPr>
      <w:rFonts w:ascii="Wingdings" w:hAnsi="Wingdings"/>
    </w:rPr>
  </w:style>
  <w:style w:type="character" w:customStyle="1" w:styleId="WW8Num344z1">
    <w:name w:val="WW8Num344z1"/>
    <w:rsid w:val="007D51C7"/>
    <w:rPr>
      <w:rFonts w:ascii="Courier New" w:hAnsi="Courier New"/>
    </w:rPr>
  </w:style>
  <w:style w:type="character" w:customStyle="1" w:styleId="WW8Num344z3">
    <w:name w:val="WW8Num344z3"/>
    <w:rsid w:val="007D51C7"/>
    <w:rPr>
      <w:rFonts w:ascii="Symbol" w:hAnsi="Symbol"/>
    </w:rPr>
  </w:style>
  <w:style w:type="character" w:customStyle="1" w:styleId="WW8Num346z6">
    <w:name w:val="WW8Num346z6"/>
    <w:rsid w:val="007D51C7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sid w:val="007D51C7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sid w:val="007D51C7"/>
    <w:rPr>
      <w:b/>
    </w:rPr>
  </w:style>
  <w:style w:type="character" w:customStyle="1" w:styleId="WW8Num352z0">
    <w:name w:val="WW8Num352z0"/>
    <w:rsid w:val="007D51C7"/>
    <w:rPr>
      <w:rFonts w:ascii="Symbol" w:hAnsi="Symbol"/>
    </w:rPr>
  </w:style>
  <w:style w:type="character" w:customStyle="1" w:styleId="WW8Num354z0">
    <w:name w:val="WW8Num354z0"/>
    <w:rsid w:val="007D51C7"/>
    <w:rPr>
      <w:b/>
    </w:rPr>
  </w:style>
  <w:style w:type="character" w:customStyle="1" w:styleId="WW8Num356z0">
    <w:name w:val="WW8Num356z0"/>
    <w:rsid w:val="007D51C7"/>
    <w:rPr>
      <w:b/>
      <w:i w:val="0"/>
    </w:rPr>
  </w:style>
  <w:style w:type="character" w:customStyle="1" w:styleId="WW8Num356z1">
    <w:name w:val="WW8Num356z1"/>
    <w:rsid w:val="007D51C7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sid w:val="007D51C7"/>
    <w:rPr>
      <w:b w:val="0"/>
    </w:rPr>
  </w:style>
  <w:style w:type="character" w:customStyle="1" w:styleId="WW8Num362z0">
    <w:name w:val="WW8Num362z0"/>
    <w:rsid w:val="007D51C7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sid w:val="007D51C7"/>
    <w:rPr>
      <w:b/>
    </w:rPr>
  </w:style>
  <w:style w:type="character" w:customStyle="1" w:styleId="WW8Num365z0">
    <w:name w:val="WW8Num365z0"/>
    <w:rsid w:val="007D51C7"/>
    <w:rPr>
      <w:rFonts w:ascii="Symbol" w:hAnsi="Symbol"/>
    </w:rPr>
  </w:style>
  <w:style w:type="character" w:customStyle="1" w:styleId="WW8Num366z0">
    <w:name w:val="WW8Num366z0"/>
    <w:rsid w:val="007D51C7"/>
    <w:rPr>
      <w:b/>
    </w:rPr>
  </w:style>
  <w:style w:type="character" w:customStyle="1" w:styleId="WW8Num368z0">
    <w:name w:val="WW8Num368z0"/>
    <w:rsid w:val="007D51C7"/>
    <w:rPr>
      <w:b/>
    </w:rPr>
  </w:style>
  <w:style w:type="character" w:customStyle="1" w:styleId="WW8Num370z0">
    <w:name w:val="WW8Num370z0"/>
    <w:rsid w:val="007D51C7"/>
    <w:rPr>
      <w:b/>
      <w:i w:val="0"/>
    </w:rPr>
  </w:style>
  <w:style w:type="character" w:customStyle="1" w:styleId="WW8Num375z0">
    <w:name w:val="WW8Num375z0"/>
    <w:rsid w:val="007D51C7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sid w:val="007D51C7"/>
    <w:rPr>
      <w:rFonts w:ascii="Symbol" w:hAnsi="Symbol"/>
    </w:rPr>
  </w:style>
  <w:style w:type="character" w:customStyle="1" w:styleId="WW8Num378z0">
    <w:name w:val="WW8Num378z0"/>
    <w:rsid w:val="007D51C7"/>
    <w:rPr>
      <w:b/>
    </w:rPr>
  </w:style>
  <w:style w:type="character" w:customStyle="1" w:styleId="WW8Num380z0">
    <w:name w:val="WW8Num380z0"/>
    <w:rsid w:val="007D51C7"/>
    <w:rPr>
      <w:rFonts w:ascii="Times New Roman" w:hAnsi="Times New Roman"/>
    </w:rPr>
  </w:style>
  <w:style w:type="character" w:customStyle="1" w:styleId="WW8Num381z0">
    <w:name w:val="WW8Num381z0"/>
    <w:rsid w:val="007D51C7"/>
    <w:rPr>
      <w:rFonts w:ascii="Symbol" w:hAnsi="Symbol"/>
    </w:rPr>
  </w:style>
  <w:style w:type="character" w:customStyle="1" w:styleId="WW8Num383z0">
    <w:name w:val="WW8Num383z0"/>
    <w:rsid w:val="007D51C7"/>
    <w:rPr>
      <w:b/>
    </w:rPr>
  </w:style>
  <w:style w:type="character" w:customStyle="1" w:styleId="WW8Num387z0">
    <w:name w:val="WW8Num387z0"/>
    <w:rsid w:val="007D51C7"/>
    <w:rPr>
      <w:b/>
    </w:rPr>
  </w:style>
  <w:style w:type="character" w:customStyle="1" w:styleId="WW8Num388z0">
    <w:name w:val="WW8Num388z0"/>
    <w:rsid w:val="007D51C7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sid w:val="007D51C7"/>
    <w:rPr>
      <w:rFonts w:ascii="Times New Roman" w:hAnsi="Times New Roman"/>
    </w:rPr>
  </w:style>
  <w:style w:type="character" w:customStyle="1" w:styleId="WW8Num396z0">
    <w:name w:val="WW8Num396z0"/>
    <w:rsid w:val="007D51C7"/>
    <w:rPr>
      <w:rFonts w:ascii="Wingdings" w:hAnsi="Wingdings"/>
    </w:rPr>
  </w:style>
  <w:style w:type="character" w:customStyle="1" w:styleId="WW8Num397z0">
    <w:name w:val="WW8Num397z0"/>
    <w:rsid w:val="007D51C7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sid w:val="007D51C7"/>
    <w:rPr>
      <w:b/>
    </w:rPr>
  </w:style>
  <w:style w:type="character" w:customStyle="1" w:styleId="WW8Num399z0">
    <w:name w:val="WW8Num399z0"/>
    <w:rsid w:val="007D51C7"/>
    <w:rPr>
      <w:b w:val="0"/>
      <w:i w:val="0"/>
    </w:rPr>
  </w:style>
  <w:style w:type="character" w:customStyle="1" w:styleId="WW8Num400z0">
    <w:name w:val="WW8Num400z0"/>
    <w:rsid w:val="007D51C7"/>
    <w:rPr>
      <w:b/>
    </w:rPr>
  </w:style>
  <w:style w:type="character" w:customStyle="1" w:styleId="WW8Num403z0">
    <w:name w:val="WW8Num403z0"/>
    <w:rsid w:val="007D51C7"/>
    <w:rPr>
      <w:b w:val="0"/>
      <w:i w:val="0"/>
      <w:sz w:val="24"/>
    </w:rPr>
  </w:style>
  <w:style w:type="character" w:customStyle="1" w:styleId="WW8Num404z0">
    <w:name w:val="WW8Num404z0"/>
    <w:rsid w:val="007D51C7"/>
    <w:rPr>
      <w:rFonts w:ascii="Symbol" w:hAnsi="Symbol"/>
    </w:rPr>
  </w:style>
  <w:style w:type="character" w:customStyle="1" w:styleId="WW8Num407z0">
    <w:name w:val="WW8Num407z0"/>
    <w:rsid w:val="007D51C7"/>
    <w:rPr>
      <w:rFonts w:ascii="Times New Roman" w:hAnsi="Times New Roman"/>
    </w:rPr>
  </w:style>
  <w:style w:type="character" w:customStyle="1" w:styleId="WW8Num411z0">
    <w:name w:val="WW8Num411z0"/>
    <w:rsid w:val="007D51C7"/>
    <w:rPr>
      <w:rFonts w:ascii="Wingdings" w:hAnsi="Wingdings"/>
    </w:rPr>
  </w:style>
  <w:style w:type="character" w:customStyle="1" w:styleId="WW8Num411z1">
    <w:name w:val="WW8Num411z1"/>
    <w:rsid w:val="007D51C7"/>
    <w:rPr>
      <w:rFonts w:ascii="Courier New" w:hAnsi="Courier New"/>
    </w:rPr>
  </w:style>
  <w:style w:type="character" w:customStyle="1" w:styleId="WW8Num411z3">
    <w:name w:val="WW8Num411z3"/>
    <w:rsid w:val="007D51C7"/>
    <w:rPr>
      <w:rFonts w:ascii="Symbol" w:hAnsi="Symbol"/>
    </w:rPr>
  </w:style>
  <w:style w:type="character" w:customStyle="1" w:styleId="WW8Num412z0">
    <w:name w:val="WW8Num412z0"/>
    <w:rsid w:val="007D51C7"/>
    <w:rPr>
      <w:rFonts w:ascii="Times New Roman" w:eastAsia="Times New Roman" w:hAnsi="Times New Roman" w:cs="Times New Roman"/>
    </w:rPr>
  </w:style>
  <w:style w:type="character" w:customStyle="1" w:styleId="WW8Num412z1">
    <w:name w:val="WW8Num412z1"/>
    <w:rsid w:val="007D51C7"/>
    <w:rPr>
      <w:rFonts w:ascii="Courier New" w:hAnsi="Courier New"/>
    </w:rPr>
  </w:style>
  <w:style w:type="character" w:customStyle="1" w:styleId="WW8Num412z2">
    <w:name w:val="WW8Num412z2"/>
    <w:rsid w:val="007D51C7"/>
    <w:rPr>
      <w:rFonts w:ascii="Wingdings" w:hAnsi="Wingdings"/>
    </w:rPr>
  </w:style>
  <w:style w:type="character" w:customStyle="1" w:styleId="WW8Num412z3">
    <w:name w:val="WW8Num412z3"/>
    <w:rsid w:val="007D51C7"/>
    <w:rPr>
      <w:rFonts w:ascii="Symbol" w:hAnsi="Symbol"/>
    </w:rPr>
  </w:style>
  <w:style w:type="character" w:customStyle="1" w:styleId="WW8Num415z1">
    <w:name w:val="WW8Num415z1"/>
    <w:rsid w:val="007D51C7"/>
    <w:rPr>
      <w:b/>
    </w:rPr>
  </w:style>
  <w:style w:type="character" w:customStyle="1" w:styleId="WW8Num418z0">
    <w:name w:val="WW8Num418z0"/>
    <w:rsid w:val="007D51C7"/>
    <w:rPr>
      <w:b/>
    </w:rPr>
  </w:style>
  <w:style w:type="character" w:customStyle="1" w:styleId="WW8Num420z0">
    <w:name w:val="WW8Num420z0"/>
    <w:rsid w:val="007D51C7"/>
    <w:rPr>
      <w:rFonts w:ascii="Times New Roman" w:hAnsi="Times New Roman"/>
    </w:rPr>
  </w:style>
  <w:style w:type="character" w:customStyle="1" w:styleId="WW8Num422z0">
    <w:name w:val="WW8Num422z0"/>
    <w:rsid w:val="007D51C7"/>
    <w:rPr>
      <w:b/>
    </w:rPr>
  </w:style>
  <w:style w:type="character" w:customStyle="1" w:styleId="WW8Num423z0">
    <w:name w:val="WW8Num423z0"/>
    <w:rsid w:val="007D51C7"/>
    <w:rPr>
      <w:b/>
    </w:rPr>
  </w:style>
  <w:style w:type="character" w:customStyle="1" w:styleId="WW8Num424z0">
    <w:name w:val="WW8Num424z0"/>
    <w:rsid w:val="007D51C7"/>
    <w:rPr>
      <w:rFonts w:ascii="Wingdings" w:hAnsi="Wingdings"/>
    </w:rPr>
  </w:style>
  <w:style w:type="character" w:customStyle="1" w:styleId="WW8Num425z0">
    <w:name w:val="WW8Num425z0"/>
    <w:rsid w:val="007D51C7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sid w:val="007D51C7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sid w:val="007D51C7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sid w:val="007D51C7"/>
    <w:rPr>
      <w:rFonts w:ascii="Wingdings" w:hAnsi="Wingdings"/>
    </w:rPr>
  </w:style>
  <w:style w:type="character" w:customStyle="1" w:styleId="WW8Num434z0">
    <w:name w:val="WW8Num434z0"/>
    <w:rsid w:val="007D51C7"/>
    <w:rPr>
      <w:b/>
    </w:rPr>
  </w:style>
  <w:style w:type="character" w:customStyle="1" w:styleId="WW8Num435z0">
    <w:name w:val="WW8Num435z0"/>
    <w:rsid w:val="007D51C7"/>
    <w:rPr>
      <w:b/>
      <w:i w:val="0"/>
    </w:rPr>
  </w:style>
  <w:style w:type="character" w:customStyle="1" w:styleId="WW8Num438z0">
    <w:name w:val="WW8Num438z0"/>
    <w:rsid w:val="007D51C7"/>
    <w:rPr>
      <w:rFonts w:ascii="Times New Roman" w:eastAsia="Times New Roman" w:hAnsi="Times New Roman" w:cs="Times New Roman"/>
    </w:rPr>
  </w:style>
  <w:style w:type="character" w:customStyle="1" w:styleId="WW8Num438z1">
    <w:name w:val="WW8Num438z1"/>
    <w:rsid w:val="007D51C7"/>
    <w:rPr>
      <w:rFonts w:ascii="Courier New" w:hAnsi="Courier New"/>
    </w:rPr>
  </w:style>
  <w:style w:type="character" w:customStyle="1" w:styleId="WW8Num438z2">
    <w:name w:val="WW8Num438z2"/>
    <w:rsid w:val="007D51C7"/>
    <w:rPr>
      <w:rFonts w:ascii="Wingdings" w:hAnsi="Wingdings"/>
    </w:rPr>
  </w:style>
  <w:style w:type="character" w:customStyle="1" w:styleId="WW8Num438z3">
    <w:name w:val="WW8Num438z3"/>
    <w:rsid w:val="007D51C7"/>
    <w:rPr>
      <w:rFonts w:ascii="Symbol" w:hAnsi="Symbol"/>
    </w:rPr>
  </w:style>
  <w:style w:type="character" w:customStyle="1" w:styleId="WW8Num440z0">
    <w:name w:val="WW8Num440z0"/>
    <w:rsid w:val="007D51C7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sid w:val="007D51C7"/>
    <w:rPr>
      <w:b/>
    </w:rPr>
  </w:style>
  <w:style w:type="character" w:customStyle="1" w:styleId="WW8Num447z0">
    <w:name w:val="WW8Num447z0"/>
    <w:rsid w:val="007D51C7"/>
    <w:rPr>
      <w:b/>
    </w:rPr>
  </w:style>
  <w:style w:type="character" w:customStyle="1" w:styleId="WW8Num448z0">
    <w:name w:val="WW8Num448z0"/>
    <w:rsid w:val="007D51C7"/>
    <w:rPr>
      <w:b/>
    </w:rPr>
  </w:style>
  <w:style w:type="character" w:customStyle="1" w:styleId="WW8Num449z0">
    <w:name w:val="WW8Num449z0"/>
    <w:rsid w:val="007D51C7"/>
    <w:rPr>
      <w:b/>
    </w:rPr>
  </w:style>
  <w:style w:type="character" w:customStyle="1" w:styleId="WW8Num451z0">
    <w:name w:val="WW8Num451z0"/>
    <w:rsid w:val="007D51C7"/>
    <w:rPr>
      <w:rFonts w:ascii="Times New Roman" w:hAnsi="Times New Roman"/>
    </w:rPr>
  </w:style>
  <w:style w:type="character" w:customStyle="1" w:styleId="WW8Num455z0">
    <w:name w:val="WW8Num455z0"/>
    <w:rsid w:val="007D51C7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sid w:val="007D51C7"/>
    <w:rPr>
      <w:b/>
    </w:rPr>
  </w:style>
  <w:style w:type="character" w:customStyle="1" w:styleId="WW8Num460z0">
    <w:name w:val="WW8Num460z0"/>
    <w:rsid w:val="007D51C7"/>
    <w:rPr>
      <w:b/>
      <w:i w:val="0"/>
    </w:rPr>
  </w:style>
  <w:style w:type="character" w:customStyle="1" w:styleId="WW8Num463z0">
    <w:name w:val="WW8Num463z0"/>
    <w:rsid w:val="007D51C7"/>
    <w:rPr>
      <w:b/>
    </w:rPr>
  </w:style>
  <w:style w:type="character" w:customStyle="1" w:styleId="WW8Num464z0">
    <w:name w:val="WW8Num464z0"/>
    <w:rsid w:val="007D51C7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sid w:val="007D51C7"/>
    <w:rPr>
      <w:rFonts w:ascii="Times New Roman" w:eastAsia="Times New Roman" w:hAnsi="Times New Roman" w:cs="Times New Roman"/>
    </w:rPr>
  </w:style>
  <w:style w:type="character" w:customStyle="1" w:styleId="WW8Num466z1">
    <w:name w:val="WW8Num466z1"/>
    <w:rsid w:val="007D51C7"/>
    <w:rPr>
      <w:rFonts w:ascii="Courier New" w:hAnsi="Courier New"/>
    </w:rPr>
  </w:style>
  <w:style w:type="character" w:customStyle="1" w:styleId="WW8Num466z2">
    <w:name w:val="WW8Num466z2"/>
    <w:rsid w:val="007D51C7"/>
    <w:rPr>
      <w:rFonts w:ascii="Wingdings" w:hAnsi="Wingdings"/>
    </w:rPr>
  </w:style>
  <w:style w:type="character" w:customStyle="1" w:styleId="WW8Num466z3">
    <w:name w:val="WW8Num466z3"/>
    <w:rsid w:val="007D51C7"/>
    <w:rPr>
      <w:rFonts w:ascii="Symbol" w:hAnsi="Symbol"/>
    </w:rPr>
  </w:style>
  <w:style w:type="character" w:customStyle="1" w:styleId="WW8Num471z0">
    <w:name w:val="WW8Num471z0"/>
    <w:rsid w:val="007D51C7"/>
    <w:rPr>
      <w:rFonts w:ascii="Wingdings" w:hAnsi="Wingdings"/>
    </w:rPr>
  </w:style>
  <w:style w:type="character" w:customStyle="1" w:styleId="WW8Num471z1">
    <w:name w:val="WW8Num471z1"/>
    <w:rsid w:val="007D51C7"/>
    <w:rPr>
      <w:rFonts w:ascii="Courier New" w:hAnsi="Courier New"/>
    </w:rPr>
  </w:style>
  <w:style w:type="character" w:customStyle="1" w:styleId="WW8Num471z3">
    <w:name w:val="WW8Num471z3"/>
    <w:rsid w:val="007D51C7"/>
    <w:rPr>
      <w:rFonts w:ascii="Symbol" w:hAnsi="Symbol"/>
    </w:rPr>
  </w:style>
  <w:style w:type="character" w:customStyle="1" w:styleId="WW8Num475z1">
    <w:name w:val="WW8Num475z1"/>
    <w:rsid w:val="007D51C7"/>
    <w:rPr>
      <w:b/>
    </w:rPr>
  </w:style>
  <w:style w:type="character" w:customStyle="1" w:styleId="WW8Num476z0">
    <w:name w:val="WW8Num476z0"/>
    <w:rsid w:val="007D51C7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sid w:val="007D51C7"/>
    <w:rPr>
      <w:b/>
    </w:rPr>
  </w:style>
  <w:style w:type="character" w:customStyle="1" w:styleId="WW8Num483z0">
    <w:name w:val="WW8Num483z0"/>
    <w:rsid w:val="007D51C7"/>
    <w:rPr>
      <w:rFonts w:ascii="Symbol" w:hAnsi="Symbol"/>
    </w:rPr>
  </w:style>
  <w:style w:type="character" w:customStyle="1" w:styleId="WW8Num483z1">
    <w:name w:val="WW8Num483z1"/>
    <w:rsid w:val="007D51C7"/>
    <w:rPr>
      <w:rFonts w:ascii="Courier New" w:hAnsi="Courier New"/>
    </w:rPr>
  </w:style>
  <w:style w:type="character" w:customStyle="1" w:styleId="WW8Num483z2">
    <w:name w:val="WW8Num483z2"/>
    <w:rsid w:val="007D51C7"/>
    <w:rPr>
      <w:rFonts w:ascii="Wingdings" w:hAnsi="Wingdings"/>
    </w:rPr>
  </w:style>
  <w:style w:type="character" w:customStyle="1" w:styleId="WW8Num484z0">
    <w:name w:val="WW8Num484z0"/>
    <w:rsid w:val="007D51C7"/>
    <w:rPr>
      <w:b/>
    </w:rPr>
  </w:style>
  <w:style w:type="character" w:customStyle="1" w:styleId="WW8Num485z0">
    <w:name w:val="WW8Num485z0"/>
    <w:rsid w:val="007D51C7"/>
    <w:rPr>
      <w:b/>
    </w:rPr>
  </w:style>
  <w:style w:type="character" w:customStyle="1" w:styleId="WW8Num488z0">
    <w:name w:val="WW8Num488z0"/>
    <w:rsid w:val="007D51C7"/>
    <w:rPr>
      <w:b/>
    </w:rPr>
  </w:style>
  <w:style w:type="character" w:customStyle="1" w:styleId="WW8Num492z0">
    <w:name w:val="WW8Num492z0"/>
    <w:rsid w:val="007D51C7"/>
    <w:rPr>
      <w:rFonts w:ascii="Symbol" w:hAnsi="Symbol"/>
    </w:rPr>
  </w:style>
  <w:style w:type="character" w:customStyle="1" w:styleId="WW8Num493z0">
    <w:name w:val="WW8Num493z0"/>
    <w:rsid w:val="007D51C7"/>
    <w:rPr>
      <w:b/>
    </w:rPr>
  </w:style>
  <w:style w:type="character" w:customStyle="1" w:styleId="WW8Num494z0">
    <w:name w:val="WW8Num494z0"/>
    <w:rsid w:val="007D51C7"/>
    <w:rPr>
      <w:rFonts w:ascii="Symbol" w:hAnsi="Symbol"/>
    </w:rPr>
  </w:style>
  <w:style w:type="character" w:customStyle="1" w:styleId="WW8Num499z0">
    <w:name w:val="WW8Num499z0"/>
    <w:rsid w:val="007D51C7"/>
    <w:rPr>
      <w:b/>
    </w:rPr>
  </w:style>
  <w:style w:type="character" w:customStyle="1" w:styleId="WW8Num500z0">
    <w:name w:val="WW8Num500z0"/>
    <w:rsid w:val="007D51C7"/>
    <w:rPr>
      <w:b/>
    </w:rPr>
  </w:style>
  <w:style w:type="character" w:customStyle="1" w:styleId="WW8Num508z0">
    <w:name w:val="WW8Num508z0"/>
    <w:rsid w:val="007D51C7"/>
    <w:rPr>
      <w:rFonts w:ascii="Symbol" w:hAnsi="Symbol"/>
    </w:rPr>
  </w:style>
  <w:style w:type="character" w:customStyle="1" w:styleId="WW8Num510z0">
    <w:name w:val="WW8Num510z0"/>
    <w:rsid w:val="007D51C7"/>
    <w:rPr>
      <w:rFonts w:ascii="Symbol" w:hAnsi="Symbol"/>
    </w:rPr>
  </w:style>
  <w:style w:type="character" w:customStyle="1" w:styleId="WW8Num510z1">
    <w:name w:val="WW8Num510z1"/>
    <w:rsid w:val="007D51C7"/>
    <w:rPr>
      <w:rFonts w:ascii="Courier New" w:hAnsi="Courier New"/>
    </w:rPr>
  </w:style>
  <w:style w:type="character" w:customStyle="1" w:styleId="WW8Num510z2">
    <w:name w:val="WW8Num510z2"/>
    <w:rsid w:val="007D51C7"/>
    <w:rPr>
      <w:rFonts w:ascii="Wingdings" w:hAnsi="Wingdings"/>
    </w:rPr>
  </w:style>
  <w:style w:type="character" w:customStyle="1" w:styleId="WW8Num511z0">
    <w:name w:val="WW8Num511z0"/>
    <w:rsid w:val="007D51C7"/>
    <w:rPr>
      <w:b/>
    </w:rPr>
  </w:style>
  <w:style w:type="character" w:customStyle="1" w:styleId="WW8Num512z0">
    <w:name w:val="WW8Num512z0"/>
    <w:rsid w:val="007D51C7"/>
    <w:rPr>
      <w:b/>
    </w:rPr>
  </w:style>
  <w:style w:type="character" w:customStyle="1" w:styleId="WW8Num516z0">
    <w:name w:val="WW8Num516z0"/>
    <w:rsid w:val="007D51C7"/>
    <w:rPr>
      <w:b/>
    </w:rPr>
  </w:style>
  <w:style w:type="character" w:customStyle="1" w:styleId="WW8Num517z0">
    <w:name w:val="WW8Num517z0"/>
    <w:rsid w:val="007D51C7"/>
    <w:rPr>
      <w:b/>
    </w:rPr>
  </w:style>
  <w:style w:type="character" w:customStyle="1" w:styleId="WW8Num527z0">
    <w:name w:val="WW8Num527z0"/>
    <w:rsid w:val="007D51C7"/>
    <w:rPr>
      <w:b/>
    </w:rPr>
  </w:style>
  <w:style w:type="character" w:customStyle="1" w:styleId="WW8Num532z0">
    <w:name w:val="WW8Num532z0"/>
    <w:rsid w:val="007D51C7"/>
    <w:rPr>
      <w:b/>
    </w:rPr>
  </w:style>
  <w:style w:type="character" w:customStyle="1" w:styleId="WW8Num538z1">
    <w:name w:val="WW8Num538z1"/>
    <w:rsid w:val="007D51C7"/>
    <w:rPr>
      <w:b/>
    </w:rPr>
  </w:style>
  <w:style w:type="character" w:customStyle="1" w:styleId="WW8Num541z0">
    <w:name w:val="WW8Num541z0"/>
    <w:rsid w:val="007D51C7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sid w:val="007D51C7"/>
    <w:rPr>
      <w:rFonts w:ascii="Symbol" w:hAnsi="Symbol"/>
    </w:rPr>
  </w:style>
  <w:style w:type="character" w:customStyle="1" w:styleId="WW8Num546z0">
    <w:name w:val="WW8Num546z0"/>
    <w:rsid w:val="007D51C7"/>
    <w:rPr>
      <w:b/>
    </w:rPr>
  </w:style>
  <w:style w:type="character" w:customStyle="1" w:styleId="WW8Num548z0">
    <w:name w:val="WW8Num548z0"/>
    <w:rsid w:val="007D51C7"/>
    <w:rPr>
      <w:b/>
    </w:rPr>
  </w:style>
  <w:style w:type="character" w:customStyle="1" w:styleId="WW8Num549z0">
    <w:name w:val="WW8Num549z0"/>
    <w:rsid w:val="007D51C7"/>
    <w:rPr>
      <w:b/>
    </w:rPr>
  </w:style>
  <w:style w:type="character" w:customStyle="1" w:styleId="WW8Num550z0">
    <w:name w:val="WW8Num550z0"/>
    <w:rsid w:val="007D51C7"/>
    <w:rPr>
      <w:b/>
    </w:rPr>
  </w:style>
  <w:style w:type="character" w:customStyle="1" w:styleId="WW8Num551z0">
    <w:name w:val="WW8Num551z0"/>
    <w:rsid w:val="007D51C7"/>
    <w:rPr>
      <w:b/>
    </w:rPr>
  </w:style>
  <w:style w:type="character" w:customStyle="1" w:styleId="WW8Num552z0">
    <w:name w:val="WW8Num552z0"/>
    <w:rsid w:val="007D51C7"/>
    <w:rPr>
      <w:rFonts w:ascii="Wingdings" w:hAnsi="Wingdings"/>
    </w:rPr>
  </w:style>
  <w:style w:type="character" w:customStyle="1" w:styleId="WW8Num552z1">
    <w:name w:val="WW8Num552z1"/>
    <w:rsid w:val="007D51C7"/>
    <w:rPr>
      <w:rFonts w:ascii="Courier New" w:hAnsi="Courier New"/>
    </w:rPr>
  </w:style>
  <w:style w:type="character" w:customStyle="1" w:styleId="WW8Num552z3">
    <w:name w:val="WW8Num552z3"/>
    <w:rsid w:val="007D51C7"/>
    <w:rPr>
      <w:rFonts w:ascii="Symbol" w:hAnsi="Symbol"/>
    </w:rPr>
  </w:style>
  <w:style w:type="character" w:customStyle="1" w:styleId="WW8Num555z0">
    <w:name w:val="WW8Num555z0"/>
    <w:rsid w:val="007D51C7"/>
    <w:rPr>
      <w:b/>
    </w:rPr>
  </w:style>
  <w:style w:type="character" w:customStyle="1" w:styleId="WW8Num556z0">
    <w:name w:val="WW8Num556z0"/>
    <w:rsid w:val="007D51C7"/>
    <w:rPr>
      <w:b/>
    </w:rPr>
  </w:style>
  <w:style w:type="character" w:customStyle="1" w:styleId="WW8Num560z0">
    <w:name w:val="WW8Num560z0"/>
    <w:rsid w:val="007D51C7"/>
    <w:rPr>
      <w:b/>
    </w:rPr>
  </w:style>
  <w:style w:type="character" w:customStyle="1" w:styleId="WW8Num561z0">
    <w:name w:val="WW8Num561z0"/>
    <w:rsid w:val="007D51C7"/>
    <w:rPr>
      <w:b/>
    </w:rPr>
  </w:style>
  <w:style w:type="character" w:customStyle="1" w:styleId="WW8Num564z0">
    <w:name w:val="WW8Num564z0"/>
    <w:rsid w:val="007D51C7"/>
    <w:rPr>
      <w:b/>
    </w:rPr>
  </w:style>
  <w:style w:type="character" w:customStyle="1" w:styleId="WW8Num574z0">
    <w:name w:val="WW8Num574z0"/>
    <w:rsid w:val="007D51C7"/>
    <w:rPr>
      <w:b/>
    </w:rPr>
  </w:style>
  <w:style w:type="character" w:customStyle="1" w:styleId="WW8Num575z0">
    <w:name w:val="WW8Num575z0"/>
    <w:rsid w:val="007D51C7"/>
    <w:rPr>
      <w:rFonts w:ascii="Wingdings" w:hAnsi="Wingdings"/>
    </w:rPr>
  </w:style>
  <w:style w:type="character" w:customStyle="1" w:styleId="WW8Num575z1">
    <w:name w:val="WW8Num575z1"/>
    <w:rsid w:val="007D51C7"/>
    <w:rPr>
      <w:rFonts w:ascii="Courier New" w:hAnsi="Courier New"/>
    </w:rPr>
  </w:style>
  <w:style w:type="character" w:customStyle="1" w:styleId="WW8Num575z3">
    <w:name w:val="WW8Num575z3"/>
    <w:rsid w:val="007D51C7"/>
    <w:rPr>
      <w:rFonts w:ascii="Symbol" w:hAnsi="Symbol"/>
    </w:rPr>
  </w:style>
  <w:style w:type="character" w:customStyle="1" w:styleId="WW8Num577z0">
    <w:name w:val="WW8Num577z0"/>
    <w:rsid w:val="007D51C7"/>
    <w:rPr>
      <w:b/>
    </w:rPr>
  </w:style>
  <w:style w:type="character" w:customStyle="1" w:styleId="WW8Num583z0">
    <w:name w:val="WW8Num583z0"/>
    <w:rsid w:val="007D51C7"/>
    <w:rPr>
      <w:b/>
    </w:rPr>
  </w:style>
  <w:style w:type="character" w:customStyle="1" w:styleId="WW8Num591z0">
    <w:name w:val="WW8Num591z0"/>
    <w:rsid w:val="007D51C7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sid w:val="007D51C7"/>
    <w:rPr>
      <w:b/>
    </w:rPr>
  </w:style>
  <w:style w:type="character" w:customStyle="1" w:styleId="WW8Num595z0">
    <w:name w:val="WW8Num595z0"/>
    <w:rsid w:val="007D51C7"/>
    <w:rPr>
      <w:rFonts w:ascii="Symbol" w:hAnsi="Symbol"/>
    </w:rPr>
  </w:style>
  <w:style w:type="character" w:customStyle="1" w:styleId="WW8Num595z1">
    <w:name w:val="WW8Num595z1"/>
    <w:rsid w:val="007D51C7"/>
    <w:rPr>
      <w:rFonts w:ascii="Courier New" w:hAnsi="Courier New"/>
    </w:rPr>
  </w:style>
  <w:style w:type="character" w:customStyle="1" w:styleId="WW8Num595z2">
    <w:name w:val="WW8Num595z2"/>
    <w:rsid w:val="007D51C7"/>
    <w:rPr>
      <w:rFonts w:ascii="Wingdings" w:hAnsi="Wingdings"/>
    </w:rPr>
  </w:style>
  <w:style w:type="character" w:customStyle="1" w:styleId="WW8Num596z0">
    <w:name w:val="WW8Num596z0"/>
    <w:rsid w:val="007D51C7"/>
    <w:rPr>
      <w:rFonts w:ascii="Times New Roman" w:eastAsia="Times New Roman" w:hAnsi="Times New Roman" w:cs="Times New Roman"/>
    </w:rPr>
  </w:style>
  <w:style w:type="character" w:customStyle="1" w:styleId="WW8Num596z1">
    <w:name w:val="WW8Num596z1"/>
    <w:rsid w:val="007D51C7"/>
    <w:rPr>
      <w:rFonts w:ascii="Courier New" w:hAnsi="Courier New"/>
    </w:rPr>
  </w:style>
  <w:style w:type="character" w:customStyle="1" w:styleId="WW8Num596z2">
    <w:name w:val="WW8Num596z2"/>
    <w:rsid w:val="007D51C7"/>
    <w:rPr>
      <w:rFonts w:ascii="Wingdings" w:hAnsi="Wingdings"/>
    </w:rPr>
  </w:style>
  <w:style w:type="character" w:customStyle="1" w:styleId="WW8Num596z3">
    <w:name w:val="WW8Num596z3"/>
    <w:rsid w:val="007D51C7"/>
    <w:rPr>
      <w:rFonts w:ascii="Symbol" w:hAnsi="Symbol"/>
    </w:rPr>
  </w:style>
  <w:style w:type="character" w:customStyle="1" w:styleId="WW8Num600z0">
    <w:name w:val="WW8Num600z0"/>
    <w:rsid w:val="007D51C7"/>
    <w:rPr>
      <w:b/>
    </w:rPr>
  </w:style>
  <w:style w:type="character" w:customStyle="1" w:styleId="WW8Num607z0">
    <w:name w:val="WW8Num607z0"/>
    <w:rsid w:val="007D51C7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sid w:val="007D51C7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sid w:val="007D51C7"/>
    <w:rPr>
      <w:b/>
      <w:i w:val="0"/>
    </w:rPr>
  </w:style>
  <w:style w:type="character" w:customStyle="1" w:styleId="WW8Num615z0">
    <w:name w:val="WW8Num615z0"/>
    <w:rsid w:val="007D51C7"/>
    <w:rPr>
      <w:b w:val="0"/>
    </w:rPr>
  </w:style>
  <w:style w:type="character" w:customStyle="1" w:styleId="WW8Num621z0">
    <w:name w:val="WW8Num621z0"/>
    <w:rsid w:val="007D51C7"/>
    <w:rPr>
      <w:b/>
    </w:rPr>
  </w:style>
  <w:style w:type="character" w:customStyle="1" w:styleId="WW8Num622z0">
    <w:name w:val="WW8Num622z0"/>
    <w:rsid w:val="007D51C7"/>
    <w:rPr>
      <w:b/>
    </w:rPr>
  </w:style>
  <w:style w:type="character" w:customStyle="1" w:styleId="WW8Num625z0">
    <w:name w:val="WW8Num625z0"/>
    <w:rsid w:val="007D51C7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sid w:val="007D51C7"/>
    <w:rPr>
      <w:rFonts w:ascii="Symbol" w:hAnsi="Symbol"/>
    </w:rPr>
  </w:style>
  <w:style w:type="character" w:customStyle="1" w:styleId="WW8Num628z0">
    <w:name w:val="WW8Num628z0"/>
    <w:rsid w:val="007D51C7"/>
    <w:rPr>
      <w:rFonts w:ascii="Wingdings" w:hAnsi="Wingdings"/>
    </w:rPr>
  </w:style>
  <w:style w:type="character" w:customStyle="1" w:styleId="WW8Num631z0">
    <w:name w:val="WW8Num631z0"/>
    <w:rsid w:val="007D51C7"/>
    <w:rPr>
      <w:b/>
    </w:rPr>
  </w:style>
  <w:style w:type="character" w:customStyle="1" w:styleId="WW8Num632z0">
    <w:name w:val="WW8Num632z0"/>
    <w:rsid w:val="007D51C7"/>
    <w:rPr>
      <w:b/>
    </w:rPr>
  </w:style>
  <w:style w:type="character" w:customStyle="1" w:styleId="WW8Num634z0">
    <w:name w:val="WW8Num634z0"/>
    <w:rsid w:val="007D51C7"/>
    <w:rPr>
      <w:b/>
    </w:rPr>
  </w:style>
  <w:style w:type="character" w:customStyle="1" w:styleId="WW8Num636z0">
    <w:name w:val="WW8Num636z0"/>
    <w:rsid w:val="007D51C7"/>
    <w:rPr>
      <w:b w:val="0"/>
    </w:rPr>
  </w:style>
  <w:style w:type="character" w:customStyle="1" w:styleId="WW8Num638z0">
    <w:name w:val="WW8Num638z0"/>
    <w:rsid w:val="007D51C7"/>
    <w:rPr>
      <w:b/>
    </w:rPr>
  </w:style>
  <w:style w:type="character" w:customStyle="1" w:styleId="WW8Num641z0">
    <w:name w:val="WW8Num641z0"/>
    <w:rsid w:val="007D51C7"/>
    <w:rPr>
      <w:b/>
    </w:rPr>
  </w:style>
  <w:style w:type="character" w:customStyle="1" w:styleId="WW8Num642z0">
    <w:name w:val="WW8Num642z0"/>
    <w:rsid w:val="007D51C7"/>
    <w:rPr>
      <w:b/>
    </w:rPr>
  </w:style>
  <w:style w:type="character" w:customStyle="1" w:styleId="WW8Num643z0">
    <w:name w:val="WW8Num643z0"/>
    <w:rsid w:val="007D51C7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sid w:val="007D51C7"/>
    <w:rPr>
      <w:rFonts w:ascii="Symbol" w:hAnsi="Symbol"/>
    </w:rPr>
  </w:style>
  <w:style w:type="character" w:customStyle="1" w:styleId="WW8Num645z0">
    <w:name w:val="WW8Num645z0"/>
    <w:rsid w:val="007D51C7"/>
    <w:rPr>
      <w:b/>
    </w:rPr>
  </w:style>
  <w:style w:type="character" w:customStyle="1" w:styleId="WW8Num647z0">
    <w:name w:val="WW8Num647z0"/>
    <w:rsid w:val="007D51C7"/>
    <w:rPr>
      <w:b/>
    </w:rPr>
  </w:style>
  <w:style w:type="character" w:customStyle="1" w:styleId="WW8Num649z0">
    <w:name w:val="WW8Num649z0"/>
    <w:rsid w:val="007D51C7"/>
    <w:rPr>
      <w:b/>
      <w:sz w:val="20"/>
    </w:rPr>
  </w:style>
  <w:style w:type="character" w:customStyle="1" w:styleId="WW8Num650z0">
    <w:name w:val="WW8Num650z0"/>
    <w:rsid w:val="007D51C7"/>
    <w:rPr>
      <w:b/>
    </w:rPr>
  </w:style>
  <w:style w:type="character" w:customStyle="1" w:styleId="WW8Num652z0">
    <w:name w:val="WW8Num652z0"/>
    <w:rsid w:val="007D51C7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sid w:val="007D51C7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sid w:val="007D51C7"/>
    <w:rPr>
      <w:b/>
    </w:rPr>
  </w:style>
  <w:style w:type="character" w:customStyle="1" w:styleId="WW8Num657z0">
    <w:name w:val="WW8Num657z0"/>
    <w:rsid w:val="007D51C7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sid w:val="007D51C7"/>
    <w:rPr>
      <w:rFonts w:ascii="Symbol" w:hAnsi="Symbol"/>
    </w:rPr>
  </w:style>
  <w:style w:type="character" w:customStyle="1" w:styleId="WW8Num659z0">
    <w:name w:val="WW8Num659z0"/>
    <w:rsid w:val="007D51C7"/>
    <w:rPr>
      <w:b/>
    </w:rPr>
  </w:style>
  <w:style w:type="character" w:customStyle="1" w:styleId="WW8Num660z0">
    <w:name w:val="WW8Num660z0"/>
    <w:rsid w:val="007D51C7"/>
    <w:rPr>
      <w:rFonts w:ascii="Wingdings" w:hAnsi="Wingdings"/>
    </w:rPr>
  </w:style>
  <w:style w:type="character" w:customStyle="1" w:styleId="WW8Num660z1">
    <w:name w:val="WW8Num660z1"/>
    <w:rsid w:val="007D51C7"/>
    <w:rPr>
      <w:rFonts w:ascii="Courier New" w:hAnsi="Courier New"/>
    </w:rPr>
  </w:style>
  <w:style w:type="character" w:customStyle="1" w:styleId="WW8Num660z3">
    <w:name w:val="WW8Num660z3"/>
    <w:rsid w:val="007D51C7"/>
    <w:rPr>
      <w:rFonts w:ascii="Symbol" w:hAnsi="Symbol"/>
    </w:rPr>
  </w:style>
  <w:style w:type="character" w:customStyle="1" w:styleId="WW8Num663z0">
    <w:name w:val="WW8Num663z0"/>
    <w:rsid w:val="007D51C7"/>
    <w:rPr>
      <w:rFonts w:ascii="Symbol" w:hAnsi="Symbol"/>
    </w:rPr>
  </w:style>
  <w:style w:type="character" w:customStyle="1" w:styleId="WW8Num663z1">
    <w:name w:val="WW8Num663z1"/>
    <w:rsid w:val="007D51C7"/>
    <w:rPr>
      <w:rFonts w:ascii="Courier New" w:hAnsi="Courier New"/>
    </w:rPr>
  </w:style>
  <w:style w:type="character" w:customStyle="1" w:styleId="WW8Num663z2">
    <w:name w:val="WW8Num663z2"/>
    <w:rsid w:val="007D51C7"/>
    <w:rPr>
      <w:rFonts w:ascii="Wingdings" w:hAnsi="Wingdings"/>
    </w:rPr>
  </w:style>
  <w:style w:type="character" w:customStyle="1" w:styleId="WW8Num667z0">
    <w:name w:val="WW8Num667z0"/>
    <w:rsid w:val="007D51C7"/>
    <w:rPr>
      <w:b/>
    </w:rPr>
  </w:style>
  <w:style w:type="character" w:customStyle="1" w:styleId="WW8Num669z0">
    <w:name w:val="WW8Num669z0"/>
    <w:rsid w:val="007D51C7"/>
    <w:rPr>
      <w:rFonts w:ascii="Symbol" w:hAnsi="Symbol"/>
    </w:rPr>
  </w:style>
  <w:style w:type="character" w:customStyle="1" w:styleId="WW8Num670z0">
    <w:name w:val="WW8Num670z0"/>
    <w:rsid w:val="007D51C7"/>
    <w:rPr>
      <w:b/>
    </w:rPr>
  </w:style>
  <w:style w:type="character" w:customStyle="1" w:styleId="WW8Num671z0">
    <w:name w:val="WW8Num671z0"/>
    <w:rsid w:val="007D51C7"/>
    <w:rPr>
      <w:i w:val="0"/>
    </w:rPr>
  </w:style>
  <w:style w:type="character" w:customStyle="1" w:styleId="WW8Num672z0">
    <w:name w:val="WW8Num672z0"/>
    <w:rsid w:val="007D51C7"/>
    <w:rPr>
      <w:rFonts w:ascii="Wingdings" w:hAnsi="Wingdings"/>
    </w:rPr>
  </w:style>
  <w:style w:type="character" w:customStyle="1" w:styleId="WW8Num674z0">
    <w:name w:val="WW8Num674z0"/>
    <w:rsid w:val="007D51C7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sid w:val="007D51C7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sid w:val="007D51C7"/>
    <w:rPr>
      <w:b/>
    </w:rPr>
  </w:style>
  <w:style w:type="character" w:customStyle="1" w:styleId="WW8Num679z0">
    <w:name w:val="WW8Num679z0"/>
    <w:rsid w:val="007D51C7"/>
    <w:rPr>
      <w:rFonts w:ascii="Symbol" w:hAnsi="Symbol"/>
    </w:rPr>
  </w:style>
  <w:style w:type="character" w:customStyle="1" w:styleId="WW8Num681z0">
    <w:name w:val="WW8Num681z0"/>
    <w:rsid w:val="007D51C7"/>
    <w:rPr>
      <w:b/>
      <w:sz w:val="22"/>
    </w:rPr>
  </w:style>
  <w:style w:type="character" w:customStyle="1" w:styleId="WW8Num683z0">
    <w:name w:val="WW8Num683z0"/>
    <w:rsid w:val="007D51C7"/>
    <w:rPr>
      <w:rFonts w:ascii="Wingdings" w:hAnsi="Wingdings"/>
    </w:rPr>
  </w:style>
  <w:style w:type="character" w:customStyle="1" w:styleId="WW8Num687z0">
    <w:name w:val="WW8Num687z0"/>
    <w:rsid w:val="007D51C7"/>
    <w:rPr>
      <w:b/>
    </w:rPr>
  </w:style>
  <w:style w:type="character" w:customStyle="1" w:styleId="WW8Num689z0">
    <w:name w:val="WW8Num689z0"/>
    <w:rsid w:val="007D51C7"/>
    <w:rPr>
      <w:b/>
    </w:rPr>
  </w:style>
  <w:style w:type="character" w:customStyle="1" w:styleId="WW8Num690z0">
    <w:name w:val="WW8Num690z0"/>
    <w:rsid w:val="007D51C7"/>
    <w:rPr>
      <w:b/>
      <w:u w:val="none"/>
    </w:rPr>
  </w:style>
  <w:style w:type="character" w:customStyle="1" w:styleId="WW8Num691z0">
    <w:name w:val="WW8Num691z0"/>
    <w:rsid w:val="007D51C7"/>
    <w:rPr>
      <w:b/>
    </w:rPr>
  </w:style>
  <w:style w:type="character" w:customStyle="1" w:styleId="WW8Num693z0">
    <w:name w:val="WW8Num693z0"/>
    <w:rsid w:val="007D51C7"/>
    <w:rPr>
      <w:b/>
    </w:rPr>
  </w:style>
  <w:style w:type="character" w:customStyle="1" w:styleId="WW8Num695z0">
    <w:name w:val="WW8Num695z0"/>
    <w:rsid w:val="007D51C7"/>
    <w:rPr>
      <w:b/>
    </w:rPr>
  </w:style>
  <w:style w:type="character" w:customStyle="1" w:styleId="WW8Num699z0">
    <w:name w:val="WW8Num699z0"/>
    <w:rsid w:val="007D51C7"/>
    <w:rPr>
      <w:rFonts w:ascii="Symbol" w:hAnsi="Symbol"/>
    </w:rPr>
  </w:style>
  <w:style w:type="character" w:customStyle="1" w:styleId="WW8Num701z0">
    <w:name w:val="WW8Num701z0"/>
    <w:rsid w:val="007D51C7"/>
    <w:rPr>
      <w:b/>
    </w:rPr>
  </w:style>
  <w:style w:type="character" w:customStyle="1" w:styleId="WW8Num702z0">
    <w:name w:val="WW8Num702z0"/>
    <w:rsid w:val="007D51C7"/>
    <w:rPr>
      <w:rFonts w:ascii="Symbol" w:hAnsi="Symbol"/>
    </w:rPr>
  </w:style>
  <w:style w:type="character" w:customStyle="1" w:styleId="WW8Num703z0">
    <w:name w:val="WW8Num703z0"/>
    <w:rsid w:val="007D51C7"/>
    <w:rPr>
      <w:b/>
    </w:rPr>
  </w:style>
  <w:style w:type="character" w:customStyle="1" w:styleId="WW8Num704z0">
    <w:name w:val="WW8Num704z0"/>
    <w:rsid w:val="007D51C7"/>
    <w:rPr>
      <w:rFonts w:ascii="Symbol" w:hAnsi="Symbol"/>
    </w:rPr>
  </w:style>
  <w:style w:type="character" w:customStyle="1" w:styleId="WW8Num705z0">
    <w:name w:val="WW8Num705z0"/>
    <w:rsid w:val="007D51C7"/>
    <w:rPr>
      <w:rFonts w:ascii="Symbol" w:hAnsi="Symbol"/>
    </w:rPr>
  </w:style>
  <w:style w:type="character" w:customStyle="1" w:styleId="WW8Num705z2">
    <w:name w:val="WW8Num705z2"/>
    <w:rsid w:val="007D51C7"/>
    <w:rPr>
      <w:rFonts w:ascii="Times New Roman" w:eastAsia="Times New Roman" w:hAnsi="Times New Roman" w:cs="Times New Roman"/>
    </w:rPr>
  </w:style>
  <w:style w:type="character" w:customStyle="1" w:styleId="WW8Num705z4">
    <w:name w:val="WW8Num705z4"/>
    <w:rsid w:val="007D51C7"/>
    <w:rPr>
      <w:rFonts w:ascii="Courier New" w:hAnsi="Courier New"/>
    </w:rPr>
  </w:style>
  <w:style w:type="character" w:customStyle="1" w:styleId="WW8Num705z5">
    <w:name w:val="WW8Num705z5"/>
    <w:rsid w:val="007D51C7"/>
    <w:rPr>
      <w:rFonts w:ascii="Wingdings" w:hAnsi="Wingdings"/>
    </w:rPr>
  </w:style>
  <w:style w:type="character" w:customStyle="1" w:styleId="WW8Num707z0">
    <w:name w:val="WW8Num707z0"/>
    <w:rsid w:val="007D51C7"/>
    <w:rPr>
      <w:b/>
    </w:rPr>
  </w:style>
  <w:style w:type="character" w:customStyle="1" w:styleId="WW8Num709z0">
    <w:name w:val="WW8Num709z0"/>
    <w:rsid w:val="007D51C7"/>
    <w:rPr>
      <w:b/>
    </w:rPr>
  </w:style>
  <w:style w:type="character" w:customStyle="1" w:styleId="WW8Num711z0">
    <w:name w:val="WW8Num711z0"/>
    <w:rsid w:val="007D51C7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sid w:val="007D51C7"/>
    <w:rPr>
      <w:b/>
    </w:rPr>
  </w:style>
  <w:style w:type="character" w:customStyle="1" w:styleId="WW8Num725z0">
    <w:name w:val="WW8Num725z0"/>
    <w:rsid w:val="007D51C7"/>
    <w:rPr>
      <w:b/>
    </w:rPr>
  </w:style>
  <w:style w:type="character" w:customStyle="1" w:styleId="WW8Num729z0">
    <w:name w:val="WW8Num729z0"/>
    <w:rsid w:val="007D51C7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sid w:val="007D51C7"/>
    <w:rPr>
      <w:b/>
    </w:rPr>
  </w:style>
  <w:style w:type="character" w:customStyle="1" w:styleId="WW8Num734z0">
    <w:name w:val="WW8Num734z0"/>
    <w:rsid w:val="007D51C7"/>
    <w:rPr>
      <w:rFonts w:ascii="Symbol" w:hAnsi="Symbol"/>
    </w:rPr>
  </w:style>
  <w:style w:type="character" w:customStyle="1" w:styleId="WW8Num735z0">
    <w:name w:val="WW8Num735z0"/>
    <w:rsid w:val="007D51C7"/>
    <w:rPr>
      <w:b/>
    </w:rPr>
  </w:style>
  <w:style w:type="character" w:customStyle="1" w:styleId="WW8Num736z0">
    <w:name w:val="WW8Num736z0"/>
    <w:rsid w:val="007D51C7"/>
    <w:rPr>
      <w:rFonts w:ascii="Symbol" w:hAnsi="Symbol"/>
    </w:rPr>
  </w:style>
  <w:style w:type="character" w:customStyle="1" w:styleId="WW8Num739z0">
    <w:name w:val="WW8Num739z0"/>
    <w:rsid w:val="007D51C7"/>
    <w:rPr>
      <w:b/>
    </w:rPr>
  </w:style>
  <w:style w:type="character" w:customStyle="1" w:styleId="WW8Num740z1">
    <w:name w:val="WW8Num740z1"/>
    <w:rsid w:val="007D51C7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sid w:val="007D51C7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sid w:val="007D51C7"/>
    <w:rPr>
      <w:b/>
    </w:rPr>
  </w:style>
  <w:style w:type="character" w:customStyle="1" w:styleId="WW8Num744z0">
    <w:name w:val="WW8Num744z0"/>
    <w:rsid w:val="007D51C7"/>
    <w:rPr>
      <w:b/>
    </w:rPr>
  </w:style>
  <w:style w:type="character" w:customStyle="1" w:styleId="WW8Num746z0">
    <w:name w:val="WW8Num746z0"/>
    <w:rsid w:val="007D51C7"/>
    <w:rPr>
      <w:b/>
    </w:rPr>
  </w:style>
  <w:style w:type="character" w:customStyle="1" w:styleId="WW8Num748z0">
    <w:name w:val="WW8Num748z0"/>
    <w:rsid w:val="007D51C7"/>
    <w:rPr>
      <w:rFonts w:ascii="Wingdings" w:hAnsi="Wingdings"/>
    </w:rPr>
  </w:style>
  <w:style w:type="character" w:customStyle="1" w:styleId="WW8Num750z0">
    <w:name w:val="WW8Num750z0"/>
    <w:rsid w:val="007D51C7"/>
    <w:rPr>
      <w:b/>
    </w:rPr>
  </w:style>
  <w:style w:type="character" w:customStyle="1" w:styleId="WW8Num752z1">
    <w:name w:val="WW8Num752z1"/>
    <w:rsid w:val="007D51C7"/>
    <w:rPr>
      <w:b/>
    </w:rPr>
  </w:style>
  <w:style w:type="character" w:customStyle="1" w:styleId="WW8Num754z0">
    <w:name w:val="WW8Num754z0"/>
    <w:rsid w:val="007D51C7"/>
    <w:rPr>
      <w:b/>
    </w:rPr>
  </w:style>
  <w:style w:type="character" w:customStyle="1" w:styleId="WW8Num756z0">
    <w:name w:val="WW8Num756z0"/>
    <w:rsid w:val="007D51C7"/>
    <w:rPr>
      <w:rFonts w:ascii="Symbol" w:hAnsi="Symbol"/>
    </w:rPr>
  </w:style>
  <w:style w:type="character" w:customStyle="1" w:styleId="WW8Num757z0">
    <w:name w:val="WW8Num757z0"/>
    <w:rsid w:val="007D51C7"/>
    <w:rPr>
      <w:b/>
    </w:rPr>
  </w:style>
  <w:style w:type="character" w:customStyle="1" w:styleId="WW8Num760z0">
    <w:name w:val="WW8Num760z0"/>
    <w:rsid w:val="007D51C7"/>
    <w:rPr>
      <w:b/>
    </w:rPr>
  </w:style>
  <w:style w:type="character" w:customStyle="1" w:styleId="WW8Num761z0">
    <w:name w:val="WW8Num761z0"/>
    <w:rsid w:val="007D51C7"/>
    <w:rPr>
      <w:b/>
    </w:rPr>
  </w:style>
  <w:style w:type="character" w:customStyle="1" w:styleId="WW8Num762z0">
    <w:name w:val="WW8Num762z0"/>
    <w:rsid w:val="007D51C7"/>
    <w:rPr>
      <w:b/>
    </w:rPr>
  </w:style>
  <w:style w:type="character" w:customStyle="1" w:styleId="WW8Num764z0">
    <w:name w:val="WW8Num764z0"/>
    <w:rsid w:val="007D51C7"/>
    <w:rPr>
      <w:b/>
      <w:i w:val="0"/>
    </w:rPr>
  </w:style>
  <w:style w:type="character" w:customStyle="1" w:styleId="WW8Num764z1">
    <w:name w:val="WW8Num764z1"/>
    <w:rsid w:val="007D51C7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sid w:val="007D51C7"/>
    <w:rPr>
      <w:b w:val="0"/>
      <w:i w:val="0"/>
      <w:sz w:val="24"/>
    </w:rPr>
  </w:style>
  <w:style w:type="character" w:customStyle="1" w:styleId="WW8Num771z0">
    <w:name w:val="WW8Num771z0"/>
    <w:rsid w:val="007D51C7"/>
    <w:rPr>
      <w:b/>
    </w:rPr>
  </w:style>
  <w:style w:type="character" w:customStyle="1" w:styleId="WW8Num772z0">
    <w:name w:val="WW8Num772z0"/>
    <w:rsid w:val="007D51C7"/>
    <w:rPr>
      <w:b/>
    </w:rPr>
  </w:style>
  <w:style w:type="character" w:customStyle="1" w:styleId="WW8Num777z1">
    <w:name w:val="WW8Num777z1"/>
    <w:rsid w:val="007D51C7"/>
    <w:rPr>
      <w:b/>
    </w:rPr>
  </w:style>
  <w:style w:type="character" w:customStyle="1" w:styleId="WW8Num778z0">
    <w:name w:val="WW8Num778z0"/>
    <w:rsid w:val="007D51C7"/>
    <w:rPr>
      <w:b/>
    </w:rPr>
  </w:style>
  <w:style w:type="character" w:customStyle="1" w:styleId="WW8Num780z0">
    <w:name w:val="WW8Num780z0"/>
    <w:rsid w:val="007D51C7"/>
    <w:rPr>
      <w:rFonts w:ascii="Symbol" w:hAnsi="Symbol"/>
    </w:rPr>
  </w:style>
  <w:style w:type="character" w:customStyle="1" w:styleId="WW8Num780z1">
    <w:name w:val="WW8Num780z1"/>
    <w:rsid w:val="007D51C7"/>
    <w:rPr>
      <w:rFonts w:ascii="Courier New" w:hAnsi="Courier New"/>
    </w:rPr>
  </w:style>
  <w:style w:type="character" w:customStyle="1" w:styleId="WW8Num780z2">
    <w:name w:val="WW8Num780z2"/>
    <w:rsid w:val="007D51C7"/>
    <w:rPr>
      <w:rFonts w:ascii="Wingdings" w:hAnsi="Wingdings"/>
    </w:rPr>
  </w:style>
  <w:style w:type="character" w:customStyle="1" w:styleId="WW8Num783z0">
    <w:name w:val="WW8Num783z0"/>
    <w:rsid w:val="007D51C7"/>
    <w:rPr>
      <w:b/>
    </w:rPr>
  </w:style>
  <w:style w:type="character" w:customStyle="1" w:styleId="WW8Num784z0">
    <w:name w:val="WW8Num784z0"/>
    <w:rsid w:val="007D51C7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sid w:val="007D51C7"/>
    <w:rPr>
      <w:rFonts w:ascii="Symbol" w:hAnsi="Symbol"/>
    </w:rPr>
  </w:style>
  <w:style w:type="character" w:customStyle="1" w:styleId="WW8Num786z0">
    <w:name w:val="WW8Num786z0"/>
    <w:rsid w:val="007D51C7"/>
    <w:rPr>
      <w:b/>
    </w:rPr>
  </w:style>
  <w:style w:type="character" w:customStyle="1" w:styleId="WW8Num788z0">
    <w:name w:val="WW8Num788z0"/>
    <w:rsid w:val="007D51C7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sid w:val="007D51C7"/>
    <w:rPr>
      <w:b/>
      <w:i w:val="0"/>
    </w:rPr>
  </w:style>
  <w:style w:type="character" w:customStyle="1" w:styleId="WW8Num792z0">
    <w:name w:val="WW8Num792z0"/>
    <w:rsid w:val="007D51C7"/>
    <w:rPr>
      <w:rFonts w:ascii="Wingdings" w:hAnsi="Wingdings"/>
    </w:rPr>
  </w:style>
  <w:style w:type="character" w:customStyle="1" w:styleId="WW8Num795z0">
    <w:name w:val="WW8Num795z0"/>
    <w:rsid w:val="007D51C7"/>
    <w:rPr>
      <w:b/>
    </w:rPr>
  </w:style>
  <w:style w:type="character" w:customStyle="1" w:styleId="WW8Num799z0">
    <w:name w:val="WW8Num799z0"/>
    <w:rsid w:val="007D51C7"/>
    <w:rPr>
      <w:b/>
    </w:rPr>
  </w:style>
  <w:style w:type="character" w:customStyle="1" w:styleId="WW-Fontepargpadro11111111111111111">
    <w:name w:val="WW-Fonte parág. padrão11111111111111111"/>
    <w:rsid w:val="007D51C7"/>
  </w:style>
  <w:style w:type="character" w:styleId="Hyperlink">
    <w:name w:val="Hyperlink"/>
    <w:rsid w:val="007D51C7"/>
    <w:rPr>
      <w:color w:val="0000FF"/>
      <w:u w:val="single"/>
    </w:rPr>
  </w:style>
  <w:style w:type="character" w:styleId="Nmerodepgina">
    <w:name w:val="page number"/>
    <w:basedOn w:val="WW-Fontepargpadro11111111111111111"/>
    <w:semiHidden/>
    <w:rsid w:val="007D51C7"/>
  </w:style>
  <w:style w:type="character" w:styleId="HiperlinkVisitado">
    <w:name w:val="FollowedHyperlink"/>
    <w:semiHidden/>
    <w:rsid w:val="007D51C7"/>
    <w:rPr>
      <w:color w:val="800080"/>
      <w:u w:val="single"/>
    </w:rPr>
  </w:style>
  <w:style w:type="character" w:customStyle="1" w:styleId="Smbolosdenumerao">
    <w:name w:val="Símbolos de numeração"/>
    <w:rsid w:val="007D51C7"/>
  </w:style>
  <w:style w:type="character" w:styleId="Forte">
    <w:name w:val="Strong"/>
    <w:qFormat/>
    <w:rsid w:val="007D51C7"/>
    <w:rPr>
      <w:b/>
      <w:bCs/>
    </w:rPr>
  </w:style>
  <w:style w:type="paragraph" w:customStyle="1" w:styleId="Captulo">
    <w:name w:val="Capítulo"/>
    <w:basedOn w:val="Normal"/>
    <w:next w:val="Corpodetexto"/>
    <w:rsid w:val="007D51C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semiHidden/>
    <w:rsid w:val="007D51C7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semiHidden/>
    <w:rsid w:val="007D51C7"/>
    <w:pPr>
      <w:ind w:left="283" w:hanging="283"/>
    </w:pPr>
    <w:rPr>
      <w:szCs w:val="20"/>
    </w:rPr>
  </w:style>
  <w:style w:type="paragraph" w:styleId="Legenda">
    <w:name w:val="caption"/>
    <w:basedOn w:val="Normal"/>
    <w:qFormat/>
    <w:rsid w:val="007D51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rsid w:val="007D51C7"/>
    <w:pPr>
      <w:suppressLineNumbers/>
    </w:pPr>
    <w:rPr>
      <w:rFonts w:cs="Tahoma"/>
    </w:rPr>
  </w:style>
  <w:style w:type="paragraph" w:styleId="Ttulo">
    <w:name w:val="Title"/>
    <w:basedOn w:val="Normal"/>
    <w:next w:val="Subttulo"/>
    <w:qFormat/>
    <w:rsid w:val="007D51C7"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qFormat/>
    <w:rsid w:val="007D51C7"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rsid w:val="007D51C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rsid w:val="007D51C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rsid w:val="007D51C7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semiHidden/>
    <w:rsid w:val="007D51C7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uiPriority w:val="99"/>
    <w:rsid w:val="007D51C7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rsid w:val="007D51C7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rsid w:val="007D51C7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rsid w:val="007D51C7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rsid w:val="007D51C7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rsid w:val="007D51C7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rsid w:val="007D51C7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rsid w:val="007D51C7"/>
    <w:pPr>
      <w:ind w:hanging="2"/>
      <w:jc w:val="both"/>
    </w:pPr>
  </w:style>
  <w:style w:type="paragraph" w:styleId="Rodap">
    <w:name w:val="footer"/>
    <w:basedOn w:val="Normal"/>
    <w:semiHidden/>
    <w:rsid w:val="007D51C7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rsid w:val="007D51C7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sid w:val="007D51C7"/>
    <w:rPr>
      <w:sz w:val="20"/>
    </w:rPr>
  </w:style>
  <w:style w:type="paragraph" w:customStyle="1" w:styleId="WW-NormalWeb">
    <w:name w:val="WW-Normal (Web)"/>
    <w:basedOn w:val="Normal"/>
    <w:rsid w:val="007D51C7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semiHidden/>
    <w:rsid w:val="007D51C7"/>
    <w:rPr>
      <w:sz w:val="20"/>
      <w:szCs w:val="20"/>
      <w:lang w:val="en-US"/>
    </w:rPr>
  </w:style>
  <w:style w:type="paragraph" w:customStyle="1" w:styleId="A303070">
    <w:name w:val="_A303070"/>
    <w:rsid w:val="007D51C7"/>
    <w:pPr>
      <w:widowControl w:val="0"/>
      <w:suppressAutoHyphens/>
      <w:autoSpaceDE w:val="0"/>
      <w:ind w:left="4176" w:right="576"/>
      <w:jc w:val="both"/>
    </w:pPr>
    <w:rPr>
      <w:color w:val="000000"/>
      <w:sz w:val="24"/>
      <w:szCs w:val="24"/>
      <w:lang w:eastAsia="ar-SA"/>
    </w:rPr>
  </w:style>
  <w:style w:type="paragraph" w:customStyle="1" w:styleId="A171070">
    <w:name w:val="_A171070"/>
    <w:rsid w:val="007D51C7"/>
    <w:pPr>
      <w:widowControl w:val="0"/>
      <w:suppressAutoHyphens/>
      <w:autoSpaceDE w:val="0"/>
      <w:ind w:left="1296" w:firstLine="1008"/>
      <w:jc w:val="both"/>
    </w:pPr>
    <w:rPr>
      <w:color w:val="000000"/>
      <w:sz w:val="24"/>
      <w:szCs w:val="24"/>
      <w:lang w:eastAsia="ar-SA"/>
    </w:rPr>
  </w:style>
  <w:style w:type="paragraph" w:customStyle="1" w:styleId="A121070">
    <w:name w:val="_A121070"/>
    <w:rsid w:val="007D51C7"/>
    <w:pPr>
      <w:widowControl w:val="0"/>
      <w:suppressAutoHyphens/>
      <w:autoSpaceDE w:val="0"/>
      <w:ind w:left="1296" w:firstLine="288"/>
      <w:jc w:val="both"/>
    </w:pPr>
    <w:rPr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rsid w:val="007D51C7"/>
    <w:pPr>
      <w:suppressLineNumbers/>
    </w:pPr>
  </w:style>
  <w:style w:type="paragraph" w:customStyle="1" w:styleId="TtulodaTabela">
    <w:name w:val="Título da Tabela"/>
    <w:basedOn w:val="ContedodaTabela"/>
    <w:rsid w:val="007D51C7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  <w:rsid w:val="007D51C7"/>
  </w:style>
  <w:style w:type="paragraph" w:customStyle="1" w:styleId="Contedodatabela0">
    <w:name w:val="Conteúdo da tabela"/>
    <w:basedOn w:val="Normal"/>
    <w:rsid w:val="007D51C7"/>
    <w:pPr>
      <w:suppressLineNumbers/>
    </w:pPr>
  </w:style>
  <w:style w:type="paragraph" w:customStyle="1" w:styleId="Ttulodatabela0">
    <w:name w:val="Título da tabela"/>
    <w:basedOn w:val="Contedodatabela0"/>
    <w:rsid w:val="007D51C7"/>
    <w:pPr>
      <w:jc w:val="center"/>
    </w:pPr>
    <w:rPr>
      <w:b/>
      <w:bCs/>
      <w:i/>
      <w:iCs/>
    </w:rPr>
  </w:style>
  <w:style w:type="paragraph" w:styleId="Recuodecorpodetexto2">
    <w:name w:val="Body Text Indent 2"/>
    <w:basedOn w:val="Normal"/>
    <w:semiHidden/>
    <w:rsid w:val="007D51C7"/>
    <w:pPr>
      <w:ind w:firstLine="284"/>
    </w:pPr>
    <w:rPr>
      <w:sz w:val="22"/>
    </w:rPr>
  </w:style>
  <w:style w:type="paragraph" w:styleId="Corpodetexto2">
    <w:name w:val="Body Text 2"/>
    <w:basedOn w:val="Normal"/>
    <w:semiHidden/>
    <w:rsid w:val="007D51C7"/>
    <w:pPr>
      <w:autoSpaceDE w:val="0"/>
      <w:jc w:val="both"/>
    </w:pPr>
    <w:rPr>
      <w:sz w:val="20"/>
    </w:rPr>
  </w:style>
  <w:style w:type="paragraph" w:styleId="Recuodecorpodetexto3">
    <w:name w:val="Body Text Indent 3"/>
    <w:basedOn w:val="Normal"/>
    <w:semiHidden/>
    <w:rsid w:val="007D51C7"/>
    <w:pPr>
      <w:ind w:left="540"/>
      <w:jc w:val="both"/>
    </w:pPr>
    <w:rPr>
      <w:sz w:val="40"/>
    </w:rPr>
  </w:style>
  <w:style w:type="paragraph" w:styleId="TextosemFormatao">
    <w:name w:val="Plain Text"/>
    <w:basedOn w:val="Normal"/>
    <w:link w:val="TextosemFormataoChar"/>
    <w:rsid w:val="007D51C7"/>
    <w:pPr>
      <w:suppressAutoHyphens w:val="0"/>
    </w:pPr>
    <w:rPr>
      <w:rFonts w:ascii="Courier New" w:hAnsi="Courier New"/>
      <w:sz w:val="20"/>
      <w:szCs w:val="20"/>
    </w:rPr>
  </w:style>
  <w:style w:type="paragraph" w:styleId="MapadoDocumento">
    <w:name w:val="Document Map"/>
    <w:basedOn w:val="Normal"/>
    <w:semiHidden/>
    <w:rsid w:val="007D51C7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sid w:val="007D51C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7D51C7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styleId="Corpodetexto3">
    <w:name w:val="Body Text 3"/>
    <w:basedOn w:val="Normal"/>
    <w:semiHidden/>
    <w:rsid w:val="007D51C7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rsid w:val="007D51C7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7D51C7"/>
    <w:pPr>
      <w:jc w:val="both"/>
    </w:pPr>
    <w:rPr>
      <w:color w:val="0000FF"/>
      <w:szCs w:val="20"/>
    </w:rPr>
  </w:style>
  <w:style w:type="character" w:customStyle="1" w:styleId="style111">
    <w:name w:val="style111"/>
    <w:rsid w:val="007D51C7"/>
    <w:rPr>
      <w:color w:val="FFFFFF"/>
    </w:rPr>
  </w:style>
  <w:style w:type="paragraph" w:customStyle="1" w:styleId="TABELA">
    <w:name w:val="TABELA"/>
    <w:basedOn w:val="Normal"/>
    <w:next w:val="Normal"/>
    <w:rsid w:val="007D51C7"/>
    <w:pPr>
      <w:numPr>
        <w:numId w:val="2"/>
      </w:numPr>
      <w:tabs>
        <w:tab w:val="clear" w:pos="720"/>
        <w:tab w:val="num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rsid w:val="007D51C7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rsid w:val="007D51C7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rsid w:val="007D51C7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rsid w:val="007D51C7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rsid w:val="007D51C7"/>
    <w:pPr>
      <w:suppressAutoHyphens w:val="0"/>
      <w:ind w:firstLine="2835"/>
      <w:jc w:val="both"/>
    </w:pPr>
    <w:rPr>
      <w:szCs w:val="20"/>
      <w:lang w:eastAsia="pt-BR"/>
    </w:rPr>
  </w:style>
  <w:style w:type="paragraph" w:customStyle="1" w:styleId="A200560">
    <w:name w:val="_A200560"/>
    <w:rsid w:val="007D51C7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character" w:customStyle="1" w:styleId="apple-style-span">
    <w:name w:val="apple-style-span"/>
    <w:basedOn w:val="Fontepargpadro"/>
    <w:rsid w:val="007D51C7"/>
  </w:style>
  <w:style w:type="paragraph" w:customStyle="1" w:styleId="Esp-TextoChar">
    <w:name w:val="Esp - Texto Char"/>
    <w:basedOn w:val="Normal"/>
    <w:rsid w:val="007D51C7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rsid w:val="007D51C7"/>
    <w:pPr>
      <w:suppressAutoHyphens w:val="0"/>
    </w:pPr>
  </w:style>
  <w:style w:type="paragraph" w:styleId="Textoembloco">
    <w:name w:val="Block Text"/>
    <w:basedOn w:val="Normal"/>
    <w:semiHidden/>
    <w:rsid w:val="007D51C7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pt-BR"/>
    </w:rPr>
  </w:style>
  <w:style w:type="character" w:styleId="nfase">
    <w:name w:val="Emphasis"/>
    <w:qFormat/>
    <w:rsid w:val="007D51C7"/>
    <w:rPr>
      <w:i/>
      <w:iCs/>
    </w:rPr>
  </w:style>
  <w:style w:type="paragraph" w:customStyle="1" w:styleId="western">
    <w:name w:val="western"/>
    <w:basedOn w:val="Normal"/>
    <w:rsid w:val="007D51C7"/>
    <w:pPr>
      <w:suppressAutoHyphens w:val="0"/>
      <w:spacing w:before="100" w:beforeAutospacing="1" w:after="119"/>
    </w:pPr>
    <w:rPr>
      <w:rFonts w:ascii="Arial Unicode MS" w:eastAsia="Arial Unicode MS" w:hAnsi="Arial Unicode MS" w:cs="Arial Unicode MS"/>
      <w:lang w:eastAsia="pt-BR"/>
    </w:rPr>
  </w:style>
  <w:style w:type="character" w:customStyle="1" w:styleId="CabealhoChar">
    <w:name w:val="Cabeçalho Char"/>
    <w:aliases w:val="Cabeçalho1 Char,Cabeçalho superior Char"/>
    <w:link w:val="Cabealho"/>
    <w:uiPriority w:val="99"/>
    <w:rsid w:val="00377BDB"/>
    <w:rPr>
      <w:rFonts w:ascii="Times New (W1)" w:hAnsi="Times New (W1)"/>
      <w:lang w:val="en-US" w:eastAsia="ar-SA"/>
    </w:rPr>
  </w:style>
  <w:style w:type="character" w:styleId="Refdecomentrio">
    <w:name w:val="annotation reference"/>
    <w:uiPriority w:val="99"/>
    <w:semiHidden/>
    <w:unhideWhenUsed/>
    <w:rsid w:val="005B056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B0565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5B0565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056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5B0565"/>
    <w:rPr>
      <w:b/>
      <w:bCs/>
      <w:lang w:eastAsia="ar-SA"/>
    </w:rPr>
  </w:style>
  <w:style w:type="paragraph" w:styleId="PargrafodaLista">
    <w:name w:val="List Paragraph"/>
    <w:basedOn w:val="Normal"/>
    <w:uiPriority w:val="99"/>
    <w:qFormat/>
    <w:rsid w:val="00D100D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comgrade">
    <w:name w:val="Table Grid"/>
    <w:basedOn w:val="Tabelanormal"/>
    <w:uiPriority w:val="59"/>
    <w:rsid w:val="00493F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55E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qFormat/>
    <w:rsid w:val="00846ABB"/>
    <w:pPr>
      <w:ind w:left="720"/>
    </w:pPr>
    <w:rPr>
      <w:sz w:val="20"/>
      <w:szCs w:val="20"/>
    </w:rPr>
  </w:style>
  <w:style w:type="paragraph" w:customStyle="1" w:styleId="subit">
    <w:name w:val="subit"/>
    <w:basedOn w:val="Normal"/>
    <w:rsid w:val="008575F6"/>
    <w:pPr>
      <w:ind w:left="360" w:hanging="360"/>
      <w:jc w:val="both"/>
    </w:pPr>
    <w:rPr>
      <w:rFonts w:ascii="Arial" w:hAnsi="Arial"/>
      <w:kern w:val="1"/>
      <w:sz w:val="20"/>
      <w:szCs w:val="20"/>
    </w:rPr>
  </w:style>
  <w:style w:type="paragraph" w:customStyle="1" w:styleId="Recuodecorpodetexto31">
    <w:name w:val="Recuo de corpo de texto 31"/>
    <w:basedOn w:val="Normal"/>
    <w:rsid w:val="00A25041"/>
    <w:pPr>
      <w:ind w:right="1185" w:firstLine="284"/>
      <w:jc w:val="both"/>
    </w:pPr>
    <w:rPr>
      <w:kern w:val="1"/>
      <w:szCs w:val="20"/>
    </w:rPr>
  </w:style>
  <w:style w:type="paragraph" w:customStyle="1" w:styleId="Corpodotexto">
    <w:name w:val="Corpo do texto"/>
    <w:basedOn w:val="Normal"/>
    <w:rsid w:val="00A25041"/>
    <w:pPr>
      <w:tabs>
        <w:tab w:val="left" w:pos="0"/>
      </w:tabs>
    </w:pPr>
    <w:rPr>
      <w:kern w:val="1"/>
      <w:szCs w:val="20"/>
    </w:rPr>
  </w:style>
  <w:style w:type="paragraph" w:customStyle="1" w:styleId="corpocontrato">
    <w:name w:val="corpo contrato"/>
    <w:basedOn w:val="Normal"/>
    <w:rsid w:val="00A25041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A25041"/>
    <w:pPr>
      <w:widowControl w:val="0"/>
    </w:pPr>
    <w:rPr>
      <w:rFonts w:ascii="Courier New" w:hAnsi="Courier New" w:cs="Courier New"/>
      <w:kern w:val="1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1B5E3D"/>
    <w:rPr>
      <w:rFonts w:ascii="Courier New" w:hAnsi="Courier New"/>
      <w:lang w:eastAsia="ar-SA"/>
    </w:rPr>
  </w:style>
  <w:style w:type="paragraph" w:customStyle="1" w:styleId="PADRAO">
    <w:name w:val="PADRAO"/>
    <w:basedOn w:val="Normal"/>
    <w:rsid w:val="001B5E3D"/>
    <w:pPr>
      <w:jc w:val="both"/>
    </w:pPr>
    <w:rPr>
      <w:rFonts w:ascii="Tms Rmn" w:hAnsi="Tms Rmn"/>
      <w:kern w:val="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.wikipedia.org/wiki/Usinagem" TargetMode="External"/><Relationship Id="rId13" Type="http://schemas.openxmlformats.org/officeDocument/2006/relationships/hyperlink" Target="http://pt.wikipedia.org/wiki/Torn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t.wikipedia.org/wiki/Pist%C3%B5e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t.wikipedia.org/wiki/Bronzina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t.wikipedia.org/wiki/Plaina" TargetMode="External"/><Relationship Id="rId10" Type="http://schemas.openxmlformats.org/officeDocument/2006/relationships/hyperlink" Target="http://pt.wikipedia.org/wiki/Cabe%C3%A7ot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t.wikipedia.org/wiki/Virabrequim" TargetMode="External"/><Relationship Id="rId14" Type="http://schemas.openxmlformats.org/officeDocument/2006/relationships/hyperlink" Target="http://pt.wikipedia.org/wiki/Fres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14408-3400-4C89-AB0F-9984D5347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8</Pages>
  <Words>4579</Words>
  <Characters>24729</Characters>
  <Application>Microsoft Office Word</Application>
  <DocSecurity>0</DocSecurity>
  <Lines>206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29250</CharactersWithSpaces>
  <SharedDoc>false</SharedDoc>
  <HLinks>
    <vt:vector size="300" baseType="variant">
      <vt:variant>
        <vt:i4>7143515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N_522</vt:lpwstr>
      </vt:variant>
      <vt:variant>
        <vt:i4>7864391</vt:i4>
      </vt:variant>
      <vt:variant>
        <vt:i4>150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>art27v</vt:lpwstr>
      </vt:variant>
      <vt:variant>
        <vt:i4>4784244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Anexo_VIII</vt:lpwstr>
      </vt:variant>
      <vt:variant>
        <vt:i4>7667754</vt:i4>
      </vt:variant>
      <vt:variant>
        <vt:i4>144</vt:i4>
      </vt:variant>
      <vt:variant>
        <vt:i4>0</vt:i4>
      </vt:variant>
      <vt:variant>
        <vt:i4>5</vt:i4>
      </vt:variant>
      <vt:variant>
        <vt:lpwstr>http://pt.wikipedia.org/wiki/Plaina</vt:lpwstr>
      </vt:variant>
      <vt:variant>
        <vt:lpwstr/>
      </vt:variant>
      <vt:variant>
        <vt:i4>6815790</vt:i4>
      </vt:variant>
      <vt:variant>
        <vt:i4>141</vt:i4>
      </vt:variant>
      <vt:variant>
        <vt:i4>0</vt:i4>
      </vt:variant>
      <vt:variant>
        <vt:i4>5</vt:i4>
      </vt:variant>
      <vt:variant>
        <vt:lpwstr>http://pt.wikipedia.org/wiki/Fresa</vt:lpwstr>
      </vt:variant>
      <vt:variant>
        <vt:lpwstr/>
      </vt:variant>
      <vt:variant>
        <vt:i4>6488110</vt:i4>
      </vt:variant>
      <vt:variant>
        <vt:i4>138</vt:i4>
      </vt:variant>
      <vt:variant>
        <vt:i4>0</vt:i4>
      </vt:variant>
      <vt:variant>
        <vt:i4>5</vt:i4>
      </vt:variant>
      <vt:variant>
        <vt:lpwstr>http://pt.wikipedia.org/wiki/Torno</vt:lpwstr>
      </vt:variant>
      <vt:variant>
        <vt:lpwstr/>
      </vt:variant>
      <vt:variant>
        <vt:i4>1572929</vt:i4>
      </vt:variant>
      <vt:variant>
        <vt:i4>135</vt:i4>
      </vt:variant>
      <vt:variant>
        <vt:i4>0</vt:i4>
      </vt:variant>
      <vt:variant>
        <vt:i4>5</vt:i4>
      </vt:variant>
      <vt:variant>
        <vt:lpwstr>http://pt.wikipedia.org/wiki/Pist%C3%B5es</vt:lpwstr>
      </vt:variant>
      <vt:variant>
        <vt:lpwstr/>
      </vt:variant>
      <vt:variant>
        <vt:i4>6291515</vt:i4>
      </vt:variant>
      <vt:variant>
        <vt:i4>132</vt:i4>
      </vt:variant>
      <vt:variant>
        <vt:i4>0</vt:i4>
      </vt:variant>
      <vt:variant>
        <vt:i4>5</vt:i4>
      </vt:variant>
      <vt:variant>
        <vt:lpwstr>http://pt.wikipedia.org/wiki/Bronzinas</vt:lpwstr>
      </vt:variant>
      <vt:variant>
        <vt:lpwstr/>
      </vt:variant>
      <vt:variant>
        <vt:i4>7733294</vt:i4>
      </vt:variant>
      <vt:variant>
        <vt:i4>129</vt:i4>
      </vt:variant>
      <vt:variant>
        <vt:i4>0</vt:i4>
      </vt:variant>
      <vt:variant>
        <vt:i4>5</vt:i4>
      </vt:variant>
      <vt:variant>
        <vt:lpwstr>http://pt.wikipedia.org/wiki/Cabe%C3%A7ote</vt:lpwstr>
      </vt:variant>
      <vt:variant>
        <vt:lpwstr/>
      </vt:variant>
      <vt:variant>
        <vt:i4>1114189</vt:i4>
      </vt:variant>
      <vt:variant>
        <vt:i4>126</vt:i4>
      </vt:variant>
      <vt:variant>
        <vt:i4>0</vt:i4>
      </vt:variant>
      <vt:variant>
        <vt:i4>5</vt:i4>
      </vt:variant>
      <vt:variant>
        <vt:lpwstr>http://pt.wikipedia.org/wiki/Virabrequim</vt:lpwstr>
      </vt:variant>
      <vt:variant>
        <vt:lpwstr/>
      </vt:variant>
      <vt:variant>
        <vt:i4>1179733</vt:i4>
      </vt:variant>
      <vt:variant>
        <vt:i4>123</vt:i4>
      </vt:variant>
      <vt:variant>
        <vt:i4>0</vt:i4>
      </vt:variant>
      <vt:variant>
        <vt:i4>5</vt:i4>
      </vt:variant>
      <vt:variant>
        <vt:lpwstr>http://pt.wikipedia.org/wiki/Usinagem</vt:lpwstr>
      </vt:variant>
      <vt:variant>
        <vt:lpwstr/>
      </vt:variant>
      <vt:variant>
        <vt:i4>2424953</vt:i4>
      </vt:variant>
      <vt:variant>
        <vt:i4>120</vt:i4>
      </vt:variant>
      <vt:variant>
        <vt:i4>0</vt:i4>
      </vt:variant>
      <vt:variant>
        <vt:i4>5</vt:i4>
      </vt:variant>
      <vt:variant>
        <vt:lpwstr>../PP 0239.2014 CPA 08768.2013 - SRP - Hospedagem/Edital e Anexos/www.portaldecompras.sc.gov.br</vt:lpwstr>
      </vt:variant>
      <vt:variant>
        <vt:lpwstr/>
      </vt:variant>
      <vt:variant>
        <vt:i4>5242891</vt:i4>
      </vt:variant>
      <vt:variant>
        <vt:i4>117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5046363</vt:i4>
      </vt:variant>
      <vt:variant>
        <vt:i4>114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1376283</vt:i4>
      </vt:variant>
      <vt:variant>
        <vt:i4>111</vt:i4>
      </vt:variant>
      <vt:variant>
        <vt:i4>0</vt:i4>
      </vt:variant>
      <vt:variant>
        <vt:i4>5</vt:i4>
      </vt:variant>
      <vt:variant>
        <vt:lpwstr>http://www.udesc.br/</vt:lpwstr>
      </vt:variant>
      <vt:variant>
        <vt:lpwstr/>
      </vt:variant>
      <vt:variant>
        <vt:i4>3080273</vt:i4>
      </vt:variant>
      <vt:variant>
        <vt:i4>108</vt:i4>
      </vt:variant>
      <vt:variant>
        <vt:i4>0</vt:i4>
      </vt:variant>
      <vt:variant>
        <vt:i4>5</vt:i4>
      </vt:variant>
      <vt:variant>
        <vt:lpwstr>mailto:licita.ceavi@udesc.br</vt:lpwstr>
      </vt:variant>
      <vt:variant>
        <vt:lpwstr/>
      </vt:variant>
      <vt:variant>
        <vt:i4>7733341</vt:i4>
      </vt:variant>
      <vt:variant>
        <vt:i4>105</vt:i4>
      </vt:variant>
      <vt:variant>
        <vt:i4>0</vt:i4>
      </vt:variant>
      <vt:variant>
        <vt:i4>5</vt:i4>
      </vt:variant>
      <vt:variant>
        <vt:lpwstr>mailto:gelic@sea.sc.gov.br</vt:lpwstr>
      </vt:variant>
      <vt:variant>
        <vt:lpwstr/>
      </vt:variant>
      <vt:variant>
        <vt:i4>3080273</vt:i4>
      </vt:variant>
      <vt:variant>
        <vt:i4>102</vt:i4>
      </vt:variant>
      <vt:variant>
        <vt:i4>0</vt:i4>
      </vt:variant>
      <vt:variant>
        <vt:i4>5</vt:i4>
      </vt:variant>
      <vt:variant>
        <vt:lpwstr>mailto:licita.ceavi@udesc.br</vt:lpwstr>
      </vt:variant>
      <vt:variant>
        <vt:lpwstr/>
      </vt:variant>
      <vt:variant>
        <vt:i4>5963802</vt:i4>
      </vt:variant>
      <vt:variant>
        <vt:i4>99</vt:i4>
      </vt:variant>
      <vt:variant>
        <vt:i4>0</vt:i4>
      </vt:variant>
      <vt:variant>
        <vt:i4>5</vt:i4>
      </vt:variant>
      <vt:variant>
        <vt:lpwstr>http://nfe.sef.sc.gov.br/</vt:lpwstr>
      </vt:variant>
      <vt:variant>
        <vt:lpwstr/>
      </vt:variant>
      <vt:variant>
        <vt:i4>92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N_2_2</vt:lpwstr>
      </vt:variant>
      <vt:variant>
        <vt:i4>4784244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Anexo_VIII</vt:lpwstr>
      </vt:variant>
      <vt:variant>
        <vt:i4>2097181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Anexo_VI</vt:lpwstr>
      </vt:variant>
      <vt:variant>
        <vt:i4>6226030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N_7</vt:lpwstr>
      </vt:variant>
      <vt:variant>
        <vt:i4>3735602</vt:i4>
      </vt:variant>
      <vt:variant>
        <vt:i4>81</vt:i4>
      </vt:variant>
      <vt:variant>
        <vt:i4>0</vt:i4>
      </vt:variant>
      <vt:variant>
        <vt:i4>5</vt:i4>
      </vt:variant>
      <vt:variant>
        <vt:lpwstr>../../../../../../../r4arm/AppData/Local/Temp/www.sea.sc.gov.br</vt:lpwstr>
      </vt:variant>
      <vt:variant>
        <vt:lpwstr/>
      </vt:variant>
      <vt:variant>
        <vt:i4>6619197</vt:i4>
      </vt:variant>
      <vt:variant>
        <vt:i4>78</vt:i4>
      </vt:variant>
      <vt:variant>
        <vt:i4>0</vt:i4>
      </vt:variant>
      <vt:variant>
        <vt:i4>5</vt:i4>
      </vt:variant>
      <vt:variant>
        <vt:lpwstr>http://www.tst.jus.br/certidao</vt:lpwstr>
      </vt:variant>
      <vt:variant>
        <vt:lpwstr/>
      </vt:variant>
      <vt:variant>
        <vt:i4>4390913</vt:i4>
      </vt:variant>
      <vt:variant>
        <vt:i4>75</vt:i4>
      </vt:variant>
      <vt:variant>
        <vt:i4>0</vt:i4>
      </vt:variant>
      <vt:variant>
        <vt:i4>5</vt:i4>
      </vt:variant>
      <vt:variant>
        <vt:lpwstr>https://www.sifge.caixa.gov.br/Cidadao/Crf/FgeCfSCriteriosPesquisa.asp);</vt:lpwstr>
      </vt:variant>
      <vt:variant>
        <vt:lpwstr/>
      </vt:variant>
      <vt:variant>
        <vt:i4>3539050</vt:i4>
      </vt:variant>
      <vt:variant>
        <vt:i4>72</vt:i4>
      </vt:variant>
      <vt:variant>
        <vt:i4>0</vt:i4>
      </vt:variant>
      <vt:variant>
        <vt:i4>5</vt:i4>
      </vt:variant>
      <vt:variant>
        <vt:lpwstr>http://www.receita.fazenda.gov.br/previdencia/CND/defaultpj.htm</vt:lpwstr>
      </vt:variant>
      <vt:variant>
        <vt:lpwstr/>
      </vt:variant>
      <vt:variant>
        <vt:i4>1572951</vt:i4>
      </vt:variant>
      <vt:variant>
        <vt:i4>69</vt:i4>
      </vt:variant>
      <vt:variant>
        <vt:i4>0</vt:i4>
      </vt:variant>
      <vt:variant>
        <vt:i4>5</vt:i4>
      </vt:variant>
      <vt:variant>
        <vt:lpwstr>http://www.receita.fazenda.gov.br/Aplicacoes/ATSPO/Certidao/CndConjuntaInter/InformaNICertidao.asp?Tipo=1</vt:lpwstr>
      </vt:variant>
      <vt:variant>
        <vt:lpwstr/>
      </vt:variant>
      <vt:variant>
        <vt:i4>6946902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N_853</vt:lpwstr>
      </vt:variant>
      <vt:variant>
        <vt:i4>86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N_8_5</vt:lpwstr>
      </vt:variant>
      <vt:variant>
        <vt:i4>4784235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Anexo_I</vt:lpwstr>
      </vt:variant>
      <vt:variant>
        <vt:i4>2097154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Anexo_III</vt:lpwstr>
      </vt:variant>
      <vt:variant>
        <vt:i4>2097171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Anexo_XI</vt:lpwstr>
      </vt:variant>
      <vt:variant>
        <vt:i4>2097171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Anexo_XI</vt:lpwstr>
      </vt:variant>
      <vt:variant>
        <vt:i4>5242891</vt:i4>
      </vt:variant>
      <vt:variant>
        <vt:i4>45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4784235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Anexo_I</vt:lpwstr>
      </vt:variant>
      <vt:variant>
        <vt:i4>4784235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Anexo_I</vt:lpwstr>
      </vt:variant>
      <vt:variant>
        <vt:i4>4784235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Anexo_X</vt:lpwstr>
      </vt:variant>
      <vt:variant>
        <vt:i4>3211266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Anexo_IX</vt:lpwstr>
      </vt:variant>
      <vt:variant>
        <vt:i4>4784244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Anexo_VIII</vt:lpwstr>
      </vt:variant>
      <vt:variant>
        <vt:i4>2097181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Anexo_VI</vt:lpwstr>
      </vt:variant>
      <vt:variant>
        <vt:i4>4128770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Anexo_IV</vt:lpwstr>
      </vt:variant>
      <vt:variant>
        <vt:i4>2097154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Anexo_III</vt:lpwstr>
      </vt:variant>
      <vt:variant>
        <vt:i4>4784235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Anexo_I</vt:lpwstr>
      </vt:variant>
      <vt:variant>
        <vt:i4>7733341</vt:i4>
      </vt:variant>
      <vt:variant>
        <vt:i4>15</vt:i4>
      </vt:variant>
      <vt:variant>
        <vt:i4>0</vt:i4>
      </vt:variant>
      <vt:variant>
        <vt:i4>5</vt:i4>
      </vt:variant>
      <vt:variant>
        <vt:lpwstr>mailto:gelic@sea.sc.gov.br</vt:lpwstr>
      </vt:variant>
      <vt:variant>
        <vt:lpwstr/>
      </vt:variant>
      <vt:variant>
        <vt:i4>3080273</vt:i4>
      </vt:variant>
      <vt:variant>
        <vt:i4>12</vt:i4>
      </vt:variant>
      <vt:variant>
        <vt:i4>0</vt:i4>
      </vt:variant>
      <vt:variant>
        <vt:i4>5</vt:i4>
      </vt:variant>
      <vt:variant>
        <vt:lpwstr>mailto:licita.ceavi@udesc.br</vt:lpwstr>
      </vt:variant>
      <vt:variant>
        <vt:lpwstr/>
      </vt:variant>
      <vt:variant>
        <vt:i4>3080307</vt:i4>
      </vt:variant>
      <vt:variant>
        <vt:i4>9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6029395</vt:i4>
      </vt:variant>
      <vt:variant>
        <vt:i4>6</vt:i4>
      </vt:variant>
      <vt:variant>
        <vt:i4>0</vt:i4>
      </vt:variant>
      <vt:variant>
        <vt:i4>5</vt:i4>
      </vt:variant>
      <vt:variant>
        <vt:lpwstr>http://www.portaldecompras.sc.gov.br/?lstOrgaos=4522</vt:lpwstr>
      </vt:variant>
      <vt:variant>
        <vt:lpwstr/>
      </vt:variant>
      <vt:variant>
        <vt:i4>1376283</vt:i4>
      </vt:variant>
      <vt:variant>
        <vt:i4>3</vt:i4>
      </vt:variant>
      <vt:variant>
        <vt:i4>0</vt:i4>
      </vt:variant>
      <vt:variant>
        <vt:i4>5</vt:i4>
      </vt:variant>
      <vt:variant>
        <vt:lpwstr>http://www.udesc.br/</vt:lpwstr>
      </vt:variant>
      <vt:variant>
        <vt:lpwstr/>
      </vt:variant>
      <vt:variant>
        <vt:i4>4784235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Anexo_I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BERNARDETE DA COSTA FRANCA</cp:lastModifiedBy>
  <cp:revision>24</cp:revision>
  <cp:lastPrinted>2019-03-01T18:32:00Z</cp:lastPrinted>
  <dcterms:created xsi:type="dcterms:W3CDTF">2019-02-27T17:02:00Z</dcterms:created>
  <dcterms:modified xsi:type="dcterms:W3CDTF">2020-02-17T17:33:00Z</dcterms:modified>
</cp:coreProperties>
</file>